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4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368"/>
        <w:gridCol w:w="5126"/>
      </w:tblGrid>
      <w:tr w:rsidR="00911708" w:rsidRPr="00004EDF" w:rsidTr="00CC1171">
        <w:trPr>
          <w:trHeight w:val="1178"/>
        </w:trPr>
        <w:tc>
          <w:tcPr>
            <w:tcW w:w="4368" w:type="dxa"/>
            <w:shd w:val="clear" w:color="auto" w:fill="auto"/>
          </w:tcPr>
          <w:p w:rsidR="00911708" w:rsidRPr="00004EDF" w:rsidRDefault="00911708" w:rsidP="00CC1171">
            <w:pPr>
              <w:pStyle w:val="NoSpacing"/>
              <w:jc w:val="both"/>
              <w:rPr>
                <w:sz w:val="24"/>
                <w:szCs w:val="24"/>
              </w:rPr>
            </w:pPr>
            <w:r w:rsidRPr="00004EDF">
              <w:rPr>
                <w:sz w:val="24"/>
                <w:szCs w:val="24"/>
                <w:lang w:val="ru-RU"/>
              </w:rPr>
              <w:br w:type="column"/>
            </w:r>
            <w:proofErr w:type="spellStart"/>
            <w:r w:rsidRPr="00004EDF">
              <w:rPr>
                <w:sz w:val="24"/>
                <w:szCs w:val="24"/>
              </w:rPr>
              <w:t>Филозофски</w:t>
            </w:r>
            <w:proofErr w:type="spellEnd"/>
            <w:r w:rsidRPr="00004EDF">
              <w:rPr>
                <w:sz w:val="24"/>
                <w:szCs w:val="24"/>
              </w:rPr>
              <w:t xml:space="preserve"> </w:t>
            </w:r>
            <w:proofErr w:type="spellStart"/>
            <w:r w:rsidRPr="00004EDF">
              <w:rPr>
                <w:sz w:val="24"/>
                <w:szCs w:val="24"/>
              </w:rPr>
              <w:t>факултет</w:t>
            </w:r>
            <w:proofErr w:type="spellEnd"/>
          </w:p>
          <w:p w:rsidR="00911708" w:rsidRPr="00004EDF" w:rsidRDefault="00911708" w:rsidP="00CC1171">
            <w:pPr>
              <w:pStyle w:val="NoSpacing"/>
              <w:jc w:val="both"/>
              <w:rPr>
                <w:sz w:val="24"/>
                <w:szCs w:val="24"/>
              </w:rPr>
            </w:pPr>
            <w:proofErr w:type="spellStart"/>
            <w:r w:rsidRPr="00004EDF">
              <w:rPr>
                <w:sz w:val="24"/>
                <w:szCs w:val="24"/>
              </w:rPr>
              <w:t>Одељење</w:t>
            </w:r>
            <w:proofErr w:type="spellEnd"/>
            <w:r w:rsidRPr="00004EDF">
              <w:rPr>
                <w:sz w:val="24"/>
                <w:szCs w:val="24"/>
              </w:rPr>
              <w:t xml:space="preserve"> </w:t>
            </w:r>
            <w:proofErr w:type="spellStart"/>
            <w:r w:rsidRPr="00004EDF">
              <w:rPr>
                <w:sz w:val="24"/>
                <w:szCs w:val="24"/>
              </w:rPr>
              <w:t>за</w:t>
            </w:r>
            <w:proofErr w:type="spellEnd"/>
            <w:r w:rsidRPr="00004EDF">
              <w:rPr>
                <w:sz w:val="24"/>
                <w:szCs w:val="24"/>
              </w:rPr>
              <w:t xml:space="preserve"> </w:t>
            </w:r>
            <w:proofErr w:type="spellStart"/>
            <w:r w:rsidRPr="00004EDF">
              <w:rPr>
                <w:sz w:val="24"/>
                <w:szCs w:val="24"/>
              </w:rPr>
              <w:t>филозофију</w:t>
            </w:r>
            <w:proofErr w:type="spellEnd"/>
          </w:p>
          <w:p w:rsidR="00911708" w:rsidRPr="00004EDF" w:rsidRDefault="00911708" w:rsidP="00CC1171">
            <w:pPr>
              <w:pStyle w:val="NoSpacing"/>
              <w:jc w:val="both"/>
              <w:rPr>
                <w:sz w:val="24"/>
                <w:szCs w:val="24"/>
              </w:rPr>
            </w:pPr>
            <w:r w:rsidRPr="00004EDF">
              <w:rPr>
                <w:sz w:val="24"/>
                <w:szCs w:val="24"/>
              </w:rPr>
              <w:t xml:space="preserve">01/1, </w:t>
            </w:r>
            <w:proofErr w:type="spellStart"/>
            <w:r w:rsidRPr="00004EDF">
              <w:rPr>
                <w:sz w:val="24"/>
                <w:szCs w:val="24"/>
              </w:rPr>
              <w:t>бр</w:t>
            </w:r>
            <w:proofErr w:type="spellEnd"/>
            <w:r w:rsidRPr="00004EDF">
              <w:rPr>
                <w:sz w:val="24"/>
                <w:szCs w:val="24"/>
              </w:rPr>
              <w:t xml:space="preserve">. </w:t>
            </w:r>
            <w:proofErr w:type="spellStart"/>
            <w:r w:rsidRPr="00004EDF">
              <w:rPr>
                <w:sz w:val="24"/>
                <w:szCs w:val="24"/>
              </w:rPr>
              <w:t>сл</w:t>
            </w:r>
            <w:proofErr w:type="spellEnd"/>
            <w:r w:rsidRPr="00004EDF">
              <w:rPr>
                <w:sz w:val="24"/>
                <w:szCs w:val="24"/>
              </w:rPr>
              <w:t>.</w:t>
            </w:r>
          </w:p>
          <w:p w:rsidR="00911708" w:rsidRPr="00004EDF" w:rsidRDefault="00911708" w:rsidP="00CC1171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</w:t>
            </w:r>
            <w:proofErr w:type="spellStart"/>
            <w:r>
              <w:rPr>
                <w:sz w:val="24"/>
                <w:szCs w:val="24"/>
              </w:rPr>
              <w:t>Београду</w:t>
            </w:r>
            <w:proofErr w:type="spellEnd"/>
            <w:r>
              <w:rPr>
                <w:sz w:val="24"/>
                <w:szCs w:val="24"/>
              </w:rPr>
              <w:t>, 21.10</w:t>
            </w:r>
            <w:r w:rsidRPr="00004EDF">
              <w:rPr>
                <w:sz w:val="24"/>
                <w:szCs w:val="24"/>
              </w:rPr>
              <w:t xml:space="preserve">.2021. </w:t>
            </w:r>
            <w:proofErr w:type="spellStart"/>
            <w:r w:rsidRPr="00004EDF">
              <w:rPr>
                <w:sz w:val="24"/>
                <w:szCs w:val="24"/>
              </w:rPr>
              <w:t>године</w:t>
            </w:r>
            <w:proofErr w:type="spellEnd"/>
          </w:p>
          <w:p w:rsidR="00911708" w:rsidRPr="00004EDF" w:rsidRDefault="00911708" w:rsidP="00CC1171">
            <w:pPr>
              <w:pStyle w:val="NoSpacing"/>
              <w:jc w:val="both"/>
              <w:rPr>
                <w:sz w:val="24"/>
                <w:szCs w:val="24"/>
              </w:rPr>
            </w:pPr>
          </w:p>
          <w:p w:rsidR="00911708" w:rsidRPr="00004EDF" w:rsidRDefault="00911708" w:rsidP="00CC1171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</w:p>
        </w:tc>
        <w:tc>
          <w:tcPr>
            <w:tcW w:w="5126" w:type="dxa"/>
            <w:shd w:val="clear" w:color="auto" w:fill="auto"/>
          </w:tcPr>
          <w:p w:rsidR="00911708" w:rsidRPr="00004EDF" w:rsidRDefault="00911708" w:rsidP="00CC1171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004EDF">
              <w:rPr>
                <w:sz w:val="24"/>
                <w:szCs w:val="24"/>
                <w:lang w:val="sr-Latn-CS"/>
              </w:rPr>
              <w:t xml:space="preserve">  </w:t>
            </w:r>
            <w:r w:rsidRPr="00004EDF">
              <w:rPr>
                <w:sz w:val="24"/>
                <w:szCs w:val="24"/>
                <w:lang w:val="sr-Cyrl-CS"/>
              </w:rPr>
              <w:t xml:space="preserve">                                          </w:t>
            </w:r>
          </w:p>
        </w:tc>
      </w:tr>
    </w:tbl>
    <w:p w:rsidR="00911708" w:rsidRPr="00004EDF" w:rsidRDefault="00911708" w:rsidP="00911708">
      <w:pPr>
        <w:pStyle w:val="NoSpacing"/>
        <w:jc w:val="both"/>
        <w:rPr>
          <w:sz w:val="24"/>
          <w:szCs w:val="24"/>
        </w:rPr>
      </w:pPr>
      <w:r w:rsidRPr="00004EDF">
        <w:rPr>
          <w:sz w:val="24"/>
          <w:szCs w:val="24"/>
          <w:lang w:val="sr-Latn-CS"/>
        </w:rPr>
        <w:tab/>
      </w:r>
    </w:p>
    <w:p w:rsidR="00911708" w:rsidRPr="00004EDF" w:rsidRDefault="00911708" w:rsidP="00911708">
      <w:pPr>
        <w:pStyle w:val="NoSpacing"/>
        <w:jc w:val="center"/>
        <w:rPr>
          <w:sz w:val="24"/>
          <w:szCs w:val="24"/>
        </w:rPr>
      </w:pPr>
      <w:r w:rsidRPr="00004EDF">
        <w:rPr>
          <w:b/>
          <w:sz w:val="24"/>
          <w:szCs w:val="24"/>
        </w:rPr>
        <w:t>ЗАПИСНИК</w:t>
      </w:r>
    </w:p>
    <w:p w:rsidR="00911708" w:rsidRPr="00004EDF" w:rsidRDefault="00911708" w:rsidP="00911708">
      <w:pPr>
        <w:pStyle w:val="NoSpacing"/>
        <w:jc w:val="center"/>
        <w:rPr>
          <w:b/>
          <w:sz w:val="24"/>
          <w:szCs w:val="24"/>
        </w:rPr>
      </w:pPr>
      <w:proofErr w:type="spellStart"/>
      <w:r w:rsidRPr="00004EDF">
        <w:rPr>
          <w:b/>
          <w:sz w:val="24"/>
          <w:szCs w:val="24"/>
        </w:rPr>
        <w:t>са</w:t>
      </w:r>
      <w:proofErr w:type="spellEnd"/>
      <w:r w:rsidRPr="00004EDF">
        <w:rPr>
          <w:b/>
          <w:sz w:val="24"/>
          <w:szCs w:val="24"/>
        </w:rPr>
        <w:t xml:space="preserve"> </w:t>
      </w:r>
      <w:proofErr w:type="spellStart"/>
      <w:r w:rsidRPr="00004EDF">
        <w:rPr>
          <w:b/>
          <w:sz w:val="24"/>
          <w:szCs w:val="24"/>
        </w:rPr>
        <w:t>седнице</w:t>
      </w:r>
      <w:proofErr w:type="spellEnd"/>
      <w:r w:rsidRPr="00004EDF">
        <w:rPr>
          <w:b/>
          <w:sz w:val="24"/>
          <w:szCs w:val="24"/>
        </w:rPr>
        <w:t xml:space="preserve"> </w:t>
      </w:r>
      <w:proofErr w:type="spellStart"/>
      <w:r w:rsidRPr="00004EDF">
        <w:rPr>
          <w:b/>
          <w:sz w:val="24"/>
          <w:szCs w:val="24"/>
        </w:rPr>
        <w:t>Одељења</w:t>
      </w:r>
      <w:proofErr w:type="spellEnd"/>
      <w:r w:rsidRPr="00004EDF">
        <w:rPr>
          <w:b/>
          <w:sz w:val="24"/>
          <w:szCs w:val="24"/>
        </w:rPr>
        <w:t xml:space="preserve"> </w:t>
      </w:r>
      <w:proofErr w:type="spellStart"/>
      <w:r w:rsidRPr="00004EDF">
        <w:rPr>
          <w:b/>
          <w:sz w:val="24"/>
          <w:szCs w:val="24"/>
        </w:rPr>
        <w:t>за</w:t>
      </w:r>
      <w:proofErr w:type="spellEnd"/>
      <w:r w:rsidRPr="00004EDF">
        <w:rPr>
          <w:b/>
          <w:sz w:val="24"/>
          <w:szCs w:val="24"/>
        </w:rPr>
        <w:t xml:space="preserve"> </w:t>
      </w:r>
      <w:proofErr w:type="spellStart"/>
      <w:r w:rsidRPr="00004EDF">
        <w:rPr>
          <w:b/>
          <w:sz w:val="24"/>
          <w:szCs w:val="24"/>
        </w:rPr>
        <w:t>филозофију</w:t>
      </w:r>
      <w:proofErr w:type="spellEnd"/>
    </w:p>
    <w:p w:rsidR="00911708" w:rsidRDefault="00911708" w:rsidP="00911708">
      <w:pPr>
        <w:pStyle w:val="NoSpacing"/>
        <w:jc w:val="center"/>
        <w:rPr>
          <w:b/>
          <w:sz w:val="24"/>
          <w:szCs w:val="24"/>
        </w:rPr>
      </w:pPr>
      <w:proofErr w:type="spellStart"/>
      <w:r w:rsidRPr="00004EDF">
        <w:rPr>
          <w:b/>
          <w:sz w:val="24"/>
          <w:szCs w:val="24"/>
        </w:rPr>
        <w:t>одржане</w:t>
      </w:r>
      <w:proofErr w:type="spellEnd"/>
      <w:r w:rsidRPr="00004ED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21.10</w:t>
      </w:r>
      <w:r w:rsidRPr="00004EDF">
        <w:rPr>
          <w:b/>
          <w:sz w:val="24"/>
          <w:szCs w:val="24"/>
        </w:rPr>
        <w:t xml:space="preserve">.2021. </w:t>
      </w:r>
      <w:proofErr w:type="spellStart"/>
      <w:r w:rsidRPr="00004EDF">
        <w:rPr>
          <w:b/>
          <w:sz w:val="24"/>
          <w:szCs w:val="24"/>
        </w:rPr>
        <w:t>године</w:t>
      </w:r>
      <w:proofErr w:type="spellEnd"/>
      <w:r w:rsidRPr="00004EDF">
        <w:rPr>
          <w:b/>
          <w:sz w:val="24"/>
          <w:szCs w:val="24"/>
        </w:rPr>
        <w:t xml:space="preserve"> у 1</w:t>
      </w:r>
      <w:r>
        <w:rPr>
          <w:b/>
          <w:sz w:val="24"/>
          <w:szCs w:val="24"/>
        </w:rPr>
        <w:t>3</w:t>
      </w:r>
      <w:r w:rsidRPr="00004EDF">
        <w:rPr>
          <w:b/>
          <w:sz w:val="24"/>
          <w:szCs w:val="24"/>
        </w:rPr>
        <w:t xml:space="preserve">.00 </w:t>
      </w:r>
      <w:proofErr w:type="spellStart"/>
      <w:r w:rsidRPr="00004EDF">
        <w:rPr>
          <w:b/>
          <w:sz w:val="24"/>
          <w:szCs w:val="24"/>
        </w:rPr>
        <w:t>сати</w:t>
      </w:r>
      <w:proofErr w:type="spellEnd"/>
      <w:r w:rsidRPr="00004EDF">
        <w:rPr>
          <w:b/>
          <w:sz w:val="24"/>
          <w:szCs w:val="24"/>
        </w:rPr>
        <w:t xml:space="preserve"> у </w:t>
      </w:r>
      <w:proofErr w:type="spellStart"/>
      <w:r w:rsidRPr="00004EDF">
        <w:rPr>
          <w:b/>
          <w:sz w:val="24"/>
          <w:szCs w:val="24"/>
        </w:rPr>
        <w:t>сали</w:t>
      </w:r>
      <w:proofErr w:type="spellEnd"/>
      <w:r w:rsidRPr="00004EDF">
        <w:rPr>
          <w:b/>
          <w:sz w:val="24"/>
          <w:szCs w:val="24"/>
        </w:rPr>
        <w:t xml:space="preserve"> 10</w:t>
      </w:r>
      <w:r>
        <w:rPr>
          <w:b/>
          <w:sz w:val="24"/>
          <w:szCs w:val="24"/>
        </w:rPr>
        <w:t>1</w:t>
      </w:r>
    </w:p>
    <w:p w:rsidR="00D30DCE" w:rsidRDefault="00D30DCE" w:rsidP="00911708">
      <w:pPr>
        <w:pStyle w:val="NoSpacing"/>
        <w:jc w:val="center"/>
        <w:rPr>
          <w:b/>
          <w:sz w:val="24"/>
          <w:szCs w:val="24"/>
        </w:rPr>
      </w:pPr>
    </w:p>
    <w:p w:rsidR="00D30DCE" w:rsidRPr="00D30DCE" w:rsidRDefault="00D77C6B" w:rsidP="00D30DCE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D30DCE" w:rsidRPr="00D30DCE">
        <w:rPr>
          <w:sz w:val="24"/>
          <w:szCs w:val="24"/>
        </w:rPr>
        <w:t>едници присуст</w:t>
      </w:r>
      <w:r>
        <w:rPr>
          <w:sz w:val="24"/>
          <w:szCs w:val="24"/>
        </w:rPr>
        <w:t xml:space="preserve">вују </w:t>
      </w:r>
      <w:r w:rsidR="00D30DCE" w:rsidRPr="00D30DCE">
        <w:rPr>
          <w:sz w:val="24"/>
          <w:szCs w:val="24"/>
        </w:rPr>
        <w:t>24 члана Одељења за филозофију од укупно 26 чланова. Седници не присуствују проф. др Слободан Перовић и проф. др Мирослава Трајковски из оправданих разлога.</w:t>
      </w:r>
    </w:p>
    <w:p w:rsidR="00911708" w:rsidRPr="00004EDF" w:rsidRDefault="00911708" w:rsidP="00911708">
      <w:pPr>
        <w:pStyle w:val="NoSpacing"/>
        <w:jc w:val="both"/>
        <w:rPr>
          <w:b/>
          <w:sz w:val="24"/>
          <w:szCs w:val="24"/>
        </w:rPr>
      </w:pPr>
    </w:p>
    <w:p w:rsidR="00C4122D" w:rsidRDefault="00C4122D"/>
    <w:p w:rsidR="00880385" w:rsidRPr="00D77C6B" w:rsidRDefault="00880385" w:rsidP="00880385">
      <w:pPr>
        <w:pStyle w:val="Heading1"/>
        <w:rPr>
          <w:b/>
          <w:sz w:val="24"/>
          <w:szCs w:val="24"/>
        </w:rPr>
      </w:pPr>
      <w:r w:rsidRPr="002E52C5">
        <w:rPr>
          <w:b/>
          <w:sz w:val="24"/>
          <w:szCs w:val="24"/>
        </w:rPr>
        <w:t xml:space="preserve">1. Усвајање дневног реда редовне седнице Одељења за филозофију од 21.10.2021. </w:t>
      </w:r>
      <w:r w:rsidRPr="00D77C6B">
        <w:rPr>
          <w:b/>
          <w:sz w:val="24"/>
          <w:szCs w:val="24"/>
        </w:rPr>
        <w:t>године</w:t>
      </w:r>
    </w:p>
    <w:p w:rsidR="00D77C6B" w:rsidRPr="00D77C6B" w:rsidRDefault="00D77C6B" w:rsidP="00D77C6B">
      <w:pPr>
        <w:pStyle w:val="BodyText"/>
        <w:rPr>
          <w:sz w:val="24"/>
          <w:szCs w:val="24"/>
        </w:rPr>
      </w:pPr>
    </w:p>
    <w:p w:rsidR="00D77C6B" w:rsidRPr="00D77C6B" w:rsidRDefault="00D77C6B" w:rsidP="00D77C6B">
      <w:pPr>
        <w:pStyle w:val="BodyText"/>
        <w:rPr>
          <w:sz w:val="24"/>
          <w:szCs w:val="24"/>
        </w:rPr>
      </w:pPr>
      <w:r w:rsidRPr="00D77C6B">
        <w:rPr>
          <w:sz w:val="24"/>
          <w:szCs w:val="24"/>
        </w:rPr>
        <w:t>- Дневни ред</w:t>
      </w:r>
      <w:r>
        <w:rPr>
          <w:sz w:val="24"/>
          <w:szCs w:val="24"/>
        </w:rPr>
        <w:t xml:space="preserve"> је усвојен једногласно.</w:t>
      </w:r>
    </w:p>
    <w:p w:rsidR="00880385" w:rsidRPr="00D77C6B" w:rsidRDefault="00880385" w:rsidP="00880385">
      <w:pPr>
        <w:pStyle w:val="Heading1"/>
        <w:rPr>
          <w:b/>
          <w:sz w:val="24"/>
          <w:szCs w:val="24"/>
        </w:rPr>
      </w:pPr>
    </w:p>
    <w:p w:rsidR="00880385" w:rsidRDefault="00880385" w:rsidP="00880385">
      <w:pPr>
        <w:jc w:val="both"/>
        <w:rPr>
          <w:b/>
          <w:sz w:val="24"/>
          <w:szCs w:val="24"/>
        </w:rPr>
      </w:pPr>
      <w:r w:rsidRPr="00D77C6B">
        <w:rPr>
          <w:b/>
          <w:sz w:val="24"/>
          <w:szCs w:val="24"/>
        </w:rPr>
        <w:t>2.  Усвајање Записника са редовне седнице Одељења за филозофију 9.10. и 10.09.2021. године</w:t>
      </w:r>
    </w:p>
    <w:p w:rsidR="00D77C6B" w:rsidRDefault="00D77C6B" w:rsidP="00880385">
      <w:pPr>
        <w:jc w:val="both"/>
        <w:rPr>
          <w:b/>
          <w:sz w:val="24"/>
          <w:szCs w:val="24"/>
        </w:rPr>
      </w:pPr>
    </w:p>
    <w:p w:rsidR="007A6946" w:rsidRPr="007A6946" w:rsidRDefault="007A6946" w:rsidP="007A694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proofErr w:type="spellStart"/>
      <w:r w:rsidR="00E24594">
        <w:rPr>
          <w:sz w:val="24"/>
          <w:szCs w:val="24"/>
        </w:rPr>
        <w:t>Записник</w:t>
      </w:r>
      <w:proofErr w:type="spellEnd"/>
      <w:r w:rsidRPr="007A6946">
        <w:rPr>
          <w:sz w:val="24"/>
          <w:szCs w:val="24"/>
        </w:rPr>
        <w:t xml:space="preserve"> </w:t>
      </w:r>
      <w:proofErr w:type="spellStart"/>
      <w:r w:rsidRPr="007A6946">
        <w:rPr>
          <w:sz w:val="24"/>
          <w:szCs w:val="24"/>
        </w:rPr>
        <w:t>са</w:t>
      </w:r>
      <w:proofErr w:type="spellEnd"/>
      <w:r w:rsidRPr="007A6946">
        <w:rPr>
          <w:sz w:val="24"/>
          <w:szCs w:val="24"/>
        </w:rPr>
        <w:t xml:space="preserve"> </w:t>
      </w:r>
      <w:proofErr w:type="spellStart"/>
      <w:r w:rsidRPr="007A6946">
        <w:rPr>
          <w:sz w:val="24"/>
          <w:szCs w:val="24"/>
        </w:rPr>
        <w:t>редовне</w:t>
      </w:r>
      <w:proofErr w:type="spellEnd"/>
      <w:r w:rsidRPr="007A6946">
        <w:rPr>
          <w:sz w:val="24"/>
          <w:szCs w:val="24"/>
        </w:rPr>
        <w:t xml:space="preserve"> </w:t>
      </w:r>
      <w:proofErr w:type="spellStart"/>
      <w:r w:rsidRPr="007A6946">
        <w:rPr>
          <w:sz w:val="24"/>
          <w:szCs w:val="24"/>
        </w:rPr>
        <w:t>седнице</w:t>
      </w:r>
      <w:proofErr w:type="spellEnd"/>
      <w:r w:rsidRPr="007A6946">
        <w:rPr>
          <w:sz w:val="24"/>
          <w:szCs w:val="24"/>
        </w:rPr>
        <w:t xml:space="preserve"> Одељења за филозофију 9.10. и 10.09.2021. </w:t>
      </w:r>
      <w:proofErr w:type="spellStart"/>
      <w:r w:rsidRPr="007A6946">
        <w:rPr>
          <w:sz w:val="24"/>
          <w:szCs w:val="24"/>
        </w:rPr>
        <w:t>године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усвојен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једногласно</w:t>
      </w:r>
      <w:proofErr w:type="spellEnd"/>
      <w:r>
        <w:rPr>
          <w:sz w:val="24"/>
          <w:szCs w:val="24"/>
        </w:rPr>
        <w:t>.</w:t>
      </w:r>
    </w:p>
    <w:p w:rsidR="007A6946" w:rsidRPr="00D77C6B" w:rsidRDefault="007A6946" w:rsidP="00880385">
      <w:pPr>
        <w:jc w:val="both"/>
        <w:rPr>
          <w:b/>
          <w:sz w:val="24"/>
          <w:szCs w:val="24"/>
        </w:rPr>
      </w:pPr>
    </w:p>
    <w:p w:rsidR="00880385" w:rsidRPr="00D77C6B" w:rsidRDefault="00880385" w:rsidP="00880385">
      <w:pPr>
        <w:jc w:val="both"/>
        <w:rPr>
          <w:b/>
          <w:sz w:val="24"/>
          <w:szCs w:val="24"/>
        </w:rPr>
      </w:pPr>
    </w:p>
    <w:p w:rsidR="00880385" w:rsidRPr="00D77C6B" w:rsidRDefault="00880385" w:rsidP="00880385">
      <w:pPr>
        <w:pStyle w:val="Heading1"/>
        <w:rPr>
          <w:b/>
          <w:sz w:val="24"/>
          <w:szCs w:val="24"/>
        </w:rPr>
      </w:pPr>
      <w:r w:rsidRPr="00D77C6B">
        <w:rPr>
          <w:b/>
          <w:sz w:val="24"/>
          <w:szCs w:val="24"/>
        </w:rPr>
        <w:t>3. Обавештења</w:t>
      </w:r>
    </w:p>
    <w:p w:rsidR="00880385" w:rsidRPr="00D77C6B" w:rsidRDefault="00880385" w:rsidP="00880385">
      <w:pPr>
        <w:pStyle w:val="BodyText"/>
        <w:rPr>
          <w:sz w:val="24"/>
          <w:szCs w:val="24"/>
        </w:rPr>
      </w:pPr>
    </w:p>
    <w:p w:rsidR="00880385" w:rsidRDefault="00880385" w:rsidP="00880385">
      <w:pPr>
        <w:pStyle w:val="BodyText"/>
        <w:rPr>
          <w:sz w:val="24"/>
          <w:szCs w:val="24"/>
        </w:rPr>
      </w:pPr>
      <w:r w:rsidRPr="002E52C5">
        <w:rPr>
          <w:sz w:val="24"/>
          <w:szCs w:val="24"/>
        </w:rPr>
        <w:t>- Редовне седнице Изборног и Наставно-научног већа одржаће се 4.11.2021. године</w:t>
      </w:r>
    </w:p>
    <w:p w:rsidR="00880385" w:rsidRPr="00423464" w:rsidRDefault="00880385" w:rsidP="00880385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- Финансијски план за 2022. годину</w:t>
      </w:r>
    </w:p>
    <w:p w:rsidR="00880385" w:rsidRPr="002E52C5" w:rsidRDefault="00880385" w:rsidP="00880385">
      <w:pPr>
        <w:jc w:val="both"/>
        <w:rPr>
          <w:sz w:val="24"/>
          <w:szCs w:val="24"/>
        </w:rPr>
      </w:pPr>
    </w:p>
    <w:p w:rsidR="00880385" w:rsidRPr="002E52C5" w:rsidRDefault="00880385" w:rsidP="00880385">
      <w:pPr>
        <w:pStyle w:val="Heading1"/>
        <w:rPr>
          <w:sz w:val="24"/>
          <w:szCs w:val="24"/>
        </w:rPr>
      </w:pPr>
      <w:r w:rsidRPr="002E52C5">
        <w:rPr>
          <w:b/>
          <w:sz w:val="24"/>
          <w:szCs w:val="24"/>
          <w:lang w:val="en-US"/>
        </w:rPr>
        <w:t>4</w:t>
      </w:r>
      <w:r w:rsidRPr="002E52C5">
        <w:rPr>
          <w:b/>
          <w:sz w:val="24"/>
          <w:szCs w:val="24"/>
        </w:rPr>
        <w:t>. Избори у звања</w:t>
      </w:r>
    </w:p>
    <w:p w:rsidR="00880385" w:rsidRPr="002E52C5" w:rsidRDefault="00880385" w:rsidP="00880385">
      <w:pPr>
        <w:pStyle w:val="BodyText"/>
        <w:rPr>
          <w:sz w:val="24"/>
          <w:szCs w:val="24"/>
        </w:rPr>
      </w:pPr>
    </w:p>
    <w:p w:rsidR="00CD7FF4" w:rsidRPr="00D52D24" w:rsidRDefault="00A41465" w:rsidP="00CD7FF4">
      <w:pPr>
        <w:pStyle w:val="BodyText"/>
        <w:jc w:val="both"/>
        <w:rPr>
          <w:b/>
          <w:bCs/>
          <w:strike/>
          <w:sz w:val="24"/>
          <w:szCs w:val="24"/>
          <w:highlight w:val="yellow"/>
          <w:u w:val="single"/>
          <w:shd w:val="clear" w:color="auto" w:fill="FFFF00"/>
        </w:rPr>
      </w:pPr>
      <w:r w:rsidRPr="00C851CF">
        <w:rPr>
          <w:sz w:val="24"/>
          <w:szCs w:val="24"/>
        </w:rPr>
        <w:t xml:space="preserve">а)  </w:t>
      </w:r>
      <w:proofErr w:type="spellStart"/>
      <w:r w:rsidR="00880385" w:rsidRPr="00C851CF">
        <w:rPr>
          <w:sz w:val="24"/>
          <w:szCs w:val="24"/>
        </w:rPr>
        <w:t>Покретање</w:t>
      </w:r>
      <w:proofErr w:type="spellEnd"/>
      <w:r w:rsidR="00880385" w:rsidRPr="00C851CF">
        <w:rPr>
          <w:sz w:val="24"/>
          <w:szCs w:val="24"/>
        </w:rPr>
        <w:t xml:space="preserve"> </w:t>
      </w:r>
      <w:proofErr w:type="spellStart"/>
      <w:r w:rsidR="00880385" w:rsidRPr="00C851CF">
        <w:rPr>
          <w:sz w:val="24"/>
          <w:szCs w:val="24"/>
        </w:rPr>
        <w:t>поступка</w:t>
      </w:r>
      <w:proofErr w:type="spellEnd"/>
      <w:r w:rsidR="00880385" w:rsidRPr="00C851CF">
        <w:rPr>
          <w:sz w:val="24"/>
          <w:szCs w:val="24"/>
        </w:rPr>
        <w:t xml:space="preserve"> </w:t>
      </w:r>
      <w:proofErr w:type="spellStart"/>
      <w:r w:rsidR="00880385" w:rsidRPr="00C851CF">
        <w:rPr>
          <w:sz w:val="24"/>
          <w:szCs w:val="24"/>
        </w:rPr>
        <w:t>за</w:t>
      </w:r>
      <w:proofErr w:type="spellEnd"/>
      <w:r w:rsidR="00880385" w:rsidRPr="00C851CF">
        <w:rPr>
          <w:sz w:val="24"/>
          <w:szCs w:val="24"/>
        </w:rPr>
        <w:t xml:space="preserve"> </w:t>
      </w:r>
      <w:proofErr w:type="spellStart"/>
      <w:r w:rsidR="00880385" w:rsidRPr="00C851CF">
        <w:rPr>
          <w:sz w:val="24"/>
          <w:szCs w:val="24"/>
        </w:rPr>
        <w:t>избор</w:t>
      </w:r>
      <w:proofErr w:type="spellEnd"/>
      <w:r w:rsidR="00880385" w:rsidRPr="00C851CF">
        <w:rPr>
          <w:sz w:val="24"/>
          <w:szCs w:val="24"/>
        </w:rPr>
        <w:t xml:space="preserve"> једног доцента за ужу научну област Општа филозофија са тежиштем истраживања на Историји филозофије</w:t>
      </w:r>
      <w:r w:rsidR="00880385" w:rsidRPr="00C851CF">
        <w:rPr>
          <w:b/>
          <w:bCs/>
          <w:sz w:val="24"/>
          <w:szCs w:val="24"/>
        </w:rPr>
        <w:t xml:space="preserve"> </w:t>
      </w:r>
      <w:r w:rsidR="00880385" w:rsidRPr="00C851CF">
        <w:rPr>
          <w:bCs/>
          <w:sz w:val="24"/>
          <w:szCs w:val="24"/>
        </w:rPr>
        <w:t xml:space="preserve">(конкурс се расписује јер </w:t>
      </w:r>
      <w:r w:rsidR="00880385" w:rsidRPr="00C851CF">
        <w:rPr>
          <w:b/>
          <w:bCs/>
          <w:sz w:val="24"/>
          <w:szCs w:val="24"/>
        </w:rPr>
        <w:t>доц. др Милошу Вулетићу</w:t>
      </w:r>
      <w:r w:rsidR="00880385" w:rsidRPr="00C851CF">
        <w:rPr>
          <w:bCs/>
          <w:sz w:val="24"/>
          <w:szCs w:val="24"/>
        </w:rPr>
        <w:t xml:space="preserve"> истиче мандат на који је изабран)</w:t>
      </w:r>
      <w:r w:rsidR="00880385" w:rsidRPr="00C851CF">
        <w:rPr>
          <w:sz w:val="24"/>
          <w:szCs w:val="24"/>
        </w:rPr>
        <w:t xml:space="preserve">. </w:t>
      </w:r>
    </w:p>
    <w:p w:rsidR="00A41465" w:rsidRPr="002B1800" w:rsidRDefault="00A41465" w:rsidP="00A41465">
      <w:pPr>
        <w:pStyle w:val="BodyText"/>
        <w:jc w:val="both"/>
        <w:rPr>
          <w:sz w:val="24"/>
          <w:szCs w:val="24"/>
          <w:highlight w:val="yellow"/>
        </w:rPr>
      </w:pPr>
    </w:p>
    <w:p w:rsidR="00A41465" w:rsidRPr="002B1800" w:rsidRDefault="00A41465" w:rsidP="00A41465">
      <w:pPr>
        <w:jc w:val="both"/>
        <w:rPr>
          <w:sz w:val="24"/>
          <w:szCs w:val="24"/>
          <w:highlight w:val="yellow"/>
          <w:lang w:val="sr-Cyrl-CS"/>
        </w:rPr>
      </w:pPr>
      <w:r w:rsidRPr="00C851CF">
        <w:rPr>
          <w:sz w:val="24"/>
          <w:szCs w:val="24"/>
        </w:rPr>
        <w:t xml:space="preserve">- Управник Одељења за филозофију проф. др Ненад Цекић предложио је </w:t>
      </w:r>
      <w:r w:rsidR="00FF2F8A" w:rsidRPr="00C851CF">
        <w:rPr>
          <w:sz w:val="24"/>
          <w:szCs w:val="24"/>
        </w:rPr>
        <w:t xml:space="preserve">следећа тежишта истраживања: </w:t>
      </w:r>
      <w:r w:rsidR="00FF2F8A" w:rsidRPr="00C851CF">
        <w:rPr>
          <w:sz w:val="24"/>
          <w:szCs w:val="24"/>
          <w:lang w:val="sr-Cyrl-CS"/>
        </w:rPr>
        <w:t>античка филозофија, нововековна филозофија и савремена филозофија 19</w:t>
      </w:r>
      <w:r w:rsidR="00FF2F8A" w:rsidRPr="00C851CF">
        <w:rPr>
          <w:sz w:val="24"/>
          <w:szCs w:val="24"/>
        </w:rPr>
        <w:t>,</w:t>
      </w:r>
      <w:r w:rsidR="00FF2F8A" w:rsidRPr="00C851CF">
        <w:rPr>
          <w:sz w:val="24"/>
          <w:szCs w:val="24"/>
          <w:lang w:val="sr-Cyrl-CS"/>
        </w:rPr>
        <w:t xml:space="preserve"> 20. и 21. </w:t>
      </w:r>
      <w:r w:rsidR="00C8468E" w:rsidRPr="00C851CF">
        <w:rPr>
          <w:sz w:val="24"/>
          <w:szCs w:val="24"/>
          <w:lang w:val="sr-Cyrl-CS"/>
        </w:rPr>
        <w:t>в</w:t>
      </w:r>
      <w:r w:rsidR="00FF2F8A" w:rsidRPr="00C851CF">
        <w:rPr>
          <w:sz w:val="24"/>
          <w:szCs w:val="24"/>
          <w:lang w:val="sr-Cyrl-CS"/>
        </w:rPr>
        <w:t>ека</w:t>
      </w:r>
      <w:r w:rsidR="00C8468E" w:rsidRPr="00C851CF">
        <w:rPr>
          <w:sz w:val="24"/>
          <w:szCs w:val="24"/>
          <w:lang w:val="sr-Cyrl-CS"/>
        </w:rPr>
        <w:t xml:space="preserve">. Управник је предложио </w:t>
      </w:r>
      <w:r w:rsidR="00C8468E" w:rsidRPr="00C851CF">
        <w:rPr>
          <w:sz w:val="24"/>
          <w:szCs w:val="24"/>
        </w:rPr>
        <w:t>Комисију</w:t>
      </w:r>
      <w:r w:rsidRPr="00C851CF">
        <w:rPr>
          <w:sz w:val="24"/>
          <w:szCs w:val="24"/>
        </w:rPr>
        <w:t xml:space="preserve"> за писање извештаја у саставу: проф. др Драго Ђурић, доц. др Милица Смајевић Рољић и проф. др Дејан Вук Станковић, </w:t>
      </w:r>
      <w:r w:rsidRPr="00C851CF">
        <w:rPr>
          <w:sz w:val="24"/>
          <w:szCs w:val="24"/>
          <w:lang w:val="sr-Cyrl-CS"/>
        </w:rPr>
        <w:t xml:space="preserve">ванредни </w:t>
      </w:r>
      <w:r w:rsidRPr="00C851CF">
        <w:rPr>
          <w:sz w:val="24"/>
          <w:szCs w:val="24"/>
          <w:lang w:val="sr-Cyrl-CS"/>
        </w:rPr>
        <w:lastRenderedPageBreak/>
        <w:t>професор Учитељског факултета у Београду</w:t>
      </w:r>
      <w:r w:rsidR="00C8468E" w:rsidRPr="00C851CF">
        <w:rPr>
          <w:sz w:val="24"/>
          <w:szCs w:val="24"/>
          <w:lang w:val="sr-Cyrl-CS"/>
        </w:rPr>
        <w:t>. Предложена је Комисија за категоризацију радова у саставу: проф. др Слободан Перовић и проф. др Иван Младеновић</w:t>
      </w:r>
    </w:p>
    <w:p w:rsidR="00C8468E" w:rsidRPr="00C851CF" w:rsidRDefault="00C8468E" w:rsidP="00A41465">
      <w:pPr>
        <w:jc w:val="both"/>
        <w:rPr>
          <w:sz w:val="24"/>
          <w:szCs w:val="24"/>
          <w:lang w:val="sr-Cyrl-CS"/>
        </w:rPr>
      </w:pPr>
    </w:p>
    <w:p w:rsidR="00C8468E" w:rsidRPr="00C851CF" w:rsidRDefault="00C8468E" w:rsidP="00A41465">
      <w:pPr>
        <w:jc w:val="both"/>
        <w:rPr>
          <w:sz w:val="24"/>
          <w:szCs w:val="24"/>
          <w:lang w:val="sr-Cyrl-CS"/>
        </w:rPr>
      </w:pPr>
      <w:r w:rsidRPr="00C851CF">
        <w:rPr>
          <w:sz w:val="24"/>
          <w:szCs w:val="24"/>
          <w:lang w:val="sr-Cyrl-CS"/>
        </w:rPr>
        <w:t xml:space="preserve">- Проф. др Миланко Говедарица је рекао да је на седници Семинара за историју филозофије већином гласова усвојен предлог Комисије за писање извештаја у саставу: проф. др Ирина Деретић, проф. др Љиљана Раденовић и др Предраг Милидраг, виши научни сарадник, Институт друштвених наука </w:t>
      </w:r>
    </w:p>
    <w:p w:rsidR="00A41465" w:rsidRPr="00C851CF" w:rsidRDefault="00A41465" w:rsidP="00A41465">
      <w:pPr>
        <w:pStyle w:val="BodyText"/>
        <w:jc w:val="both"/>
        <w:rPr>
          <w:bCs/>
          <w:strike/>
          <w:sz w:val="24"/>
          <w:szCs w:val="24"/>
          <w:u w:val="single"/>
          <w:shd w:val="clear" w:color="auto" w:fill="FFFF00"/>
        </w:rPr>
      </w:pPr>
    </w:p>
    <w:p w:rsidR="00C8468E" w:rsidRPr="00C851CF" w:rsidRDefault="00C8468E" w:rsidP="00C8468E">
      <w:pPr>
        <w:pStyle w:val="BodyText"/>
        <w:jc w:val="both"/>
        <w:rPr>
          <w:sz w:val="24"/>
          <w:szCs w:val="24"/>
        </w:rPr>
      </w:pPr>
      <w:r w:rsidRPr="00C851CF">
        <w:rPr>
          <w:sz w:val="24"/>
          <w:szCs w:val="24"/>
        </w:rPr>
        <w:t>У дискусији су учествовали проф. др Ненад Цекић и проф. др Миланко Говедарица.</w:t>
      </w:r>
    </w:p>
    <w:p w:rsidR="00D06517" w:rsidRPr="00C851CF" w:rsidRDefault="00D06517" w:rsidP="003D0D59">
      <w:pPr>
        <w:pStyle w:val="BodyText"/>
        <w:jc w:val="both"/>
        <w:rPr>
          <w:sz w:val="24"/>
          <w:szCs w:val="24"/>
        </w:rPr>
      </w:pPr>
    </w:p>
    <w:p w:rsidR="003D0D59" w:rsidRPr="00C851CF" w:rsidRDefault="00C8468E" w:rsidP="003D0D59">
      <w:pPr>
        <w:pStyle w:val="BodyText"/>
        <w:jc w:val="both"/>
        <w:rPr>
          <w:sz w:val="24"/>
          <w:szCs w:val="24"/>
        </w:rPr>
      </w:pPr>
      <w:r w:rsidRPr="00C851CF">
        <w:rPr>
          <w:sz w:val="24"/>
          <w:szCs w:val="24"/>
        </w:rPr>
        <w:t>О</w:t>
      </w:r>
      <w:r w:rsidR="003D0D59" w:rsidRPr="00C851CF">
        <w:rPr>
          <w:sz w:val="24"/>
          <w:szCs w:val="24"/>
        </w:rPr>
        <w:t>ДЛУКА</w:t>
      </w:r>
      <w:r w:rsidRPr="00C851CF">
        <w:rPr>
          <w:sz w:val="24"/>
          <w:szCs w:val="24"/>
        </w:rPr>
        <w:t xml:space="preserve">: </w:t>
      </w:r>
      <w:proofErr w:type="spellStart"/>
      <w:r w:rsidR="003D0D59" w:rsidRPr="00C851CF">
        <w:rPr>
          <w:sz w:val="24"/>
          <w:szCs w:val="24"/>
        </w:rPr>
        <w:t>Предлог</w:t>
      </w:r>
      <w:proofErr w:type="spellEnd"/>
      <w:r w:rsidR="003D0D59" w:rsidRPr="00C851CF">
        <w:rPr>
          <w:sz w:val="24"/>
          <w:szCs w:val="24"/>
        </w:rPr>
        <w:t xml:space="preserve"> </w:t>
      </w:r>
      <w:proofErr w:type="spellStart"/>
      <w:r w:rsidR="003D0D59" w:rsidRPr="00C851CF">
        <w:rPr>
          <w:sz w:val="24"/>
          <w:szCs w:val="24"/>
        </w:rPr>
        <w:t>управника</w:t>
      </w:r>
      <w:proofErr w:type="spellEnd"/>
      <w:r w:rsidR="003D0D59" w:rsidRPr="00C851CF">
        <w:rPr>
          <w:sz w:val="24"/>
          <w:szCs w:val="24"/>
        </w:rPr>
        <w:t xml:space="preserve"> </w:t>
      </w:r>
      <w:proofErr w:type="spellStart"/>
      <w:r w:rsidR="003D0D59" w:rsidRPr="00C851CF">
        <w:rPr>
          <w:sz w:val="24"/>
          <w:szCs w:val="24"/>
        </w:rPr>
        <w:t>Одељења</w:t>
      </w:r>
      <w:proofErr w:type="spellEnd"/>
      <w:r w:rsidR="003D0D59" w:rsidRPr="00C851CF">
        <w:rPr>
          <w:sz w:val="24"/>
          <w:szCs w:val="24"/>
        </w:rPr>
        <w:t xml:space="preserve"> </w:t>
      </w:r>
      <w:proofErr w:type="spellStart"/>
      <w:r w:rsidR="003D0D59" w:rsidRPr="00C851CF">
        <w:rPr>
          <w:sz w:val="24"/>
          <w:szCs w:val="24"/>
        </w:rPr>
        <w:t>за</w:t>
      </w:r>
      <w:proofErr w:type="spellEnd"/>
      <w:r w:rsidR="003D0D59" w:rsidRPr="00C851CF">
        <w:rPr>
          <w:sz w:val="24"/>
          <w:szCs w:val="24"/>
        </w:rPr>
        <w:t xml:space="preserve"> </w:t>
      </w:r>
      <w:proofErr w:type="spellStart"/>
      <w:r w:rsidR="003D0D59" w:rsidRPr="00C851CF">
        <w:rPr>
          <w:sz w:val="24"/>
          <w:szCs w:val="24"/>
        </w:rPr>
        <w:t>филозофију</w:t>
      </w:r>
      <w:proofErr w:type="spellEnd"/>
      <w:r w:rsidR="003D0D59" w:rsidRPr="00C851CF">
        <w:rPr>
          <w:sz w:val="24"/>
          <w:szCs w:val="24"/>
        </w:rPr>
        <w:t xml:space="preserve"> </w:t>
      </w:r>
      <w:proofErr w:type="spellStart"/>
      <w:r w:rsidR="003D0D59" w:rsidRPr="00C851CF">
        <w:rPr>
          <w:sz w:val="24"/>
          <w:szCs w:val="24"/>
        </w:rPr>
        <w:t>да</w:t>
      </w:r>
      <w:proofErr w:type="spellEnd"/>
      <w:r w:rsidR="003D0D59" w:rsidRPr="00C851CF">
        <w:rPr>
          <w:sz w:val="24"/>
          <w:szCs w:val="24"/>
        </w:rPr>
        <w:t xml:space="preserve"> </w:t>
      </w:r>
      <w:proofErr w:type="spellStart"/>
      <w:r w:rsidR="003D0D59" w:rsidRPr="00C851CF">
        <w:rPr>
          <w:sz w:val="24"/>
          <w:szCs w:val="24"/>
        </w:rPr>
        <w:t>се</w:t>
      </w:r>
      <w:proofErr w:type="spellEnd"/>
      <w:r w:rsidR="003D0D59" w:rsidRPr="00C851CF">
        <w:rPr>
          <w:sz w:val="24"/>
          <w:szCs w:val="24"/>
        </w:rPr>
        <w:t xml:space="preserve"> </w:t>
      </w:r>
      <w:proofErr w:type="spellStart"/>
      <w:r w:rsidR="003D0D59" w:rsidRPr="00C851CF">
        <w:rPr>
          <w:sz w:val="24"/>
          <w:szCs w:val="24"/>
        </w:rPr>
        <w:t>одреди</w:t>
      </w:r>
      <w:proofErr w:type="spellEnd"/>
      <w:r w:rsidR="003D0D59" w:rsidRPr="00C851CF">
        <w:rPr>
          <w:sz w:val="24"/>
          <w:szCs w:val="24"/>
        </w:rPr>
        <w:t xml:space="preserve"> </w:t>
      </w:r>
      <w:proofErr w:type="spellStart"/>
      <w:r w:rsidRPr="00C851CF">
        <w:rPr>
          <w:sz w:val="24"/>
          <w:szCs w:val="24"/>
        </w:rPr>
        <w:t>Комисиј</w:t>
      </w:r>
      <w:r w:rsidR="00D06517" w:rsidRPr="00C851CF">
        <w:rPr>
          <w:sz w:val="24"/>
          <w:szCs w:val="24"/>
        </w:rPr>
        <w:t>а</w:t>
      </w:r>
      <w:proofErr w:type="spellEnd"/>
      <w:r w:rsidRPr="00C851CF">
        <w:rPr>
          <w:sz w:val="24"/>
          <w:szCs w:val="24"/>
        </w:rPr>
        <w:t xml:space="preserve"> </w:t>
      </w:r>
      <w:proofErr w:type="spellStart"/>
      <w:r w:rsidR="003D0D59" w:rsidRPr="00C851CF">
        <w:rPr>
          <w:sz w:val="24"/>
          <w:szCs w:val="24"/>
        </w:rPr>
        <w:t>за</w:t>
      </w:r>
      <w:proofErr w:type="spellEnd"/>
      <w:r w:rsidR="003D0D59" w:rsidRPr="00C851CF">
        <w:rPr>
          <w:sz w:val="24"/>
          <w:szCs w:val="24"/>
        </w:rPr>
        <w:t xml:space="preserve"> </w:t>
      </w:r>
      <w:proofErr w:type="spellStart"/>
      <w:r w:rsidR="003D0D59" w:rsidRPr="00C851CF">
        <w:rPr>
          <w:sz w:val="24"/>
          <w:szCs w:val="24"/>
        </w:rPr>
        <w:t>писање</w:t>
      </w:r>
      <w:proofErr w:type="spellEnd"/>
      <w:r w:rsidR="003D0D59" w:rsidRPr="00C851CF">
        <w:rPr>
          <w:sz w:val="24"/>
          <w:szCs w:val="24"/>
        </w:rPr>
        <w:t xml:space="preserve"> </w:t>
      </w:r>
      <w:proofErr w:type="spellStart"/>
      <w:r w:rsidR="003D0D59" w:rsidRPr="00C851CF">
        <w:rPr>
          <w:sz w:val="24"/>
          <w:szCs w:val="24"/>
        </w:rPr>
        <w:t>извештаја</w:t>
      </w:r>
      <w:proofErr w:type="spellEnd"/>
      <w:r w:rsidR="001532DA" w:rsidRPr="00C851CF">
        <w:rPr>
          <w:sz w:val="24"/>
          <w:szCs w:val="24"/>
        </w:rPr>
        <w:t xml:space="preserve"> </w:t>
      </w:r>
      <w:proofErr w:type="spellStart"/>
      <w:r w:rsidR="001532DA" w:rsidRPr="00C851CF">
        <w:rPr>
          <w:sz w:val="24"/>
          <w:szCs w:val="24"/>
        </w:rPr>
        <w:t>за</w:t>
      </w:r>
      <w:proofErr w:type="spellEnd"/>
      <w:r w:rsidR="001532DA" w:rsidRPr="00C851CF">
        <w:rPr>
          <w:sz w:val="24"/>
          <w:szCs w:val="24"/>
        </w:rPr>
        <w:t xml:space="preserve"> </w:t>
      </w:r>
      <w:proofErr w:type="spellStart"/>
      <w:r w:rsidR="001532DA" w:rsidRPr="00C851CF">
        <w:rPr>
          <w:sz w:val="24"/>
          <w:szCs w:val="24"/>
        </w:rPr>
        <w:t>избор</w:t>
      </w:r>
      <w:proofErr w:type="spellEnd"/>
      <w:r w:rsidR="001532DA" w:rsidRPr="00C851CF">
        <w:rPr>
          <w:sz w:val="24"/>
          <w:szCs w:val="24"/>
        </w:rPr>
        <w:t xml:space="preserve"> </w:t>
      </w:r>
      <w:proofErr w:type="spellStart"/>
      <w:r w:rsidR="001532DA" w:rsidRPr="00C851CF">
        <w:rPr>
          <w:sz w:val="24"/>
          <w:szCs w:val="24"/>
        </w:rPr>
        <w:t>једног</w:t>
      </w:r>
      <w:proofErr w:type="spellEnd"/>
      <w:r w:rsidR="001532DA" w:rsidRPr="00C851CF">
        <w:rPr>
          <w:sz w:val="24"/>
          <w:szCs w:val="24"/>
        </w:rPr>
        <w:t xml:space="preserve"> </w:t>
      </w:r>
      <w:proofErr w:type="spellStart"/>
      <w:r w:rsidR="001532DA" w:rsidRPr="00C851CF">
        <w:rPr>
          <w:sz w:val="24"/>
          <w:szCs w:val="24"/>
        </w:rPr>
        <w:t>доцента</w:t>
      </w:r>
      <w:proofErr w:type="spellEnd"/>
      <w:r w:rsidR="001532DA" w:rsidRPr="00C851CF">
        <w:rPr>
          <w:sz w:val="24"/>
          <w:szCs w:val="24"/>
        </w:rPr>
        <w:t xml:space="preserve"> </w:t>
      </w:r>
      <w:proofErr w:type="spellStart"/>
      <w:r w:rsidR="001532DA" w:rsidRPr="00C851CF">
        <w:rPr>
          <w:sz w:val="24"/>
          <w:szCs w:val="24"/>
        </w:rPr>
        <w:t>за</w:t>
      </w:r>
      <w:proofErr w:type="spellEnd"/>
      <w:r w:rsidR="001532DA" w:rsidRPr="00C851CF">
        <w:rPr>
          <w:sz w:val="24"/>
          <w:szCs w:val="24"/>
        </w:rPr>
        <w:t xml:space="preserve"> </w:t>
      </w:r>
      <w:proofErr w:type="spellStart"/>
      <w:r w:rsidR="001532DA" w:rsidRPr="00C851CF">
        <w:rPr>
          <w:sz w:val="24"/>
          <w:szCs w:val="24"/>
        </w:rPr>
        <w:t>ужу</w:t>
      </w:r>
      <w:proofErr w:type="spellEnd"/>
      <w:r w:rsidR="001532DA" w:rsidRPr="00C851CF">
        <w:rPr>
          <w:sz w:val="24"/>
          <w:szCs w:val="24"/>
        </w:rPr>
        <w:t xml:space="preserve"> </w:t>
      </w:r>
      <w:proofErr w:type="spellStart"/>
      <w:r w:rsidR="001532DA" w:rsidRPr="00C851CF">
        <w:rPr>
          <w:sz w:val="24"/>
          <w:szCs w:val="24"/>
        </w:rPr>
        <w:t>научну</w:t>
      </w:r>
      <w:proofErr w:type="spellEnd"/>
      <w:r w:rsidR="001532DA" w:rsidRPr="00C851CF">
        <w:rPr>
          <w:sz w:val="24"/>
          <w:szCs w:val="24"/>
        </w:rPr>
        <w:t xml:space="preserve"> </w:t>
      </w:r>
      <w:proofErr w:type="spellStart"/>
      <w:r w:rsidR="001532DA" w:rsidRPr="00C851CF">
        <w:rPr>
          <w:sz w:val="24"/>
          <w:szCs w:val="24"/>
        </w:rPr>
        <w:t>област</w:t>
      </w:r>
      <w:proofErr w:type="spellEnd"/>
      <w:r w:rsidR="001532DA" w:rsidRPr="00C851CF">
        <w:rPr>
          <w:sz w:val="24"/>
          <w:szCs w:val="24"/>
        </w:rPr>
        <w:t xml:space="preserve"> </w:t>
      </w:r>
      <w:proofErr w:type="spellStart"/>
      <w:r w:rsidR="001532DA" w:rsidRPr="00C851CF">
        <w:rPr>
          <w:sz w:val="24"/>
          <w:szCs w:val="24"/>
        </w:rPr>
        <w:t>Општа</w:t>
      </w:r>
      <w:proofErr w:type="spellEnd"/>
      <w:r w:rsidR="001532DA" w:rsidRPr="00C851CF">
        <w:rPr>
          <w:sz w:val="24"/>
          <w:szCs w:val="24"/>
        </w:rPr>
        <w:t xml:space="preserve"> </w:t>
      </w:r>
      <w:proofErr w:type="spellStart"/>
      <w:r w:rsidR="001532DA" w:rsidRPr="00C851CF">
        <w:rPr>
          <w:sz w:val="24"/>
          <w:szCs w:val="24"/>
        </w:rPr>
        <w:t>филозофија</w:t>
      </w:r>
      <w:proofErr w:type="spellEnd"/>
      <w:r w:rsidR="001532DA" w:rsidRPr="00C851CF">
        <w:rPr>
          <w:sz w:val="24"/>
          <w:szCs w:val="24"/>
        </w:rPr>
        <w:t xml:space="preserve"> </w:t>
      </w:r>
      <w:proofErr w:type="spellStart"/>
      <w:r w:rsidR="001532DA" w:rsidRPr="00C851CF">
        <w:rPr>
          <w:sz w:val="24"/>
          <w:szCs w:val="24"/>
        </w:rPr>
        <w:t>са</w:t>
      </w:r>
      <w:proofErr w:type="spellEnd"/>
      <w:r w:rsidR="001532DA" w:rsidRPr="00C851CF">
        <w:rPr>
          <w:sz w:val="24"/>
          <w:szCs w:val="24"/>
        </w:rPr>
        <w:t xml:space="preserve"> </w:t>
      </w:r>
      <w:proofErr w:type="spellStart"/>
      <w:r w:rsidR="001532DA" w:rsidRPr="00C851CF">
        <w:rPr>
          <w:sz w:val="24"/>
          <w:szCs w:val="24"/>
        </w:rPr>
        <w:t>тежиштем</w:t>
      </w:r>
      <w:proofErr w:type="spellEnd"/>
      <w:r w:rsidR="001532DA" w:rsidRPr="00C851CF">
        <w:rPr>
          <w:sz w:val="24"/>
          <w:szCs w:val="24"/>
        </w:rPr>
        <w:t xml:space="preserve"> </w:t>
      </w:r>
      <w:proofErr w:type="spellStart"/>
      <w:r w:rsidR="001532DA" w:rsidRPr="00C851CF">
        <w:rPr>
          <w:sz w:val="24"/>
          <w:szCs w:val="24"/>
        </w:rPr>
        <w:t>истраживања</w:t>
      </w:r>
      <w:proofErr w:type="spellEnd"/>
      <w:r w:rsidR="001532DA" w:rsidRPr="00C851CF">
        <w:rPr>
          <w:sz w:val="24"/>
          <w:szCs w:val="24"/>
        </w:rPr>
        <w:t xml:space="preserve"> </w:t>
      </w:r>
      <w:proofErr w:type="spellStart"/>
      <w:r w:rsidR="001532DA" w:rsidRPr="00C851CF">
        <w:rPr>
          <w:sz w:val="24"/>
          <w:szCs w:val="24"/>
        </w:rPr>
        <w:t>на</w:t>
      </w:r>
      <w:proofErr w:type="spellEnd"/>
      <w:r w:rsidR="001532DA" w:rsidRPr="00C851CF">
        <w:rPr>
          <w:sz w:val="24"/>
          <w:szCs w:val="24"/>
        </w:rPr>
        <w:t xml:space="preserve"> </w:t>
      </w:r>
      <w:r w:rsidR="002234BB" w:rsidRPr="00C851CF">
        <w:rPr>
          <w:sz w:val="24"/>
          <w:szCs w:val="24"/>
          <w:lang w:val="sr-Cyrl-CS"/>
        </w:rPr>
        <w:t>античкој филозофији, нововековној филозофији и савременој филозофији 19</w:t>
      </w:r>
      <w:r w:rsidR="002234BB" w:rsidRPr="00C851CF">
        <w:rPr>
          <w:sz w:val="24"/>
          <w:szCs w:val="24"/>
        </w:rPr>
        <w:t>,</w:t>
      </w:r>
      <w:r w:rsidR="002234BB" w:rsidRPr="00C851CF">
        <w:rPr>
          <w:sz w:val="24"/>
          <w:szCs w:val="24"/>
          <w:lang w:val="sr-Cyrl-CS"/>
        </w:rPr>
        <w:t xml:space="preserve"> 20. и 21. века</w:t>
      </w:r>
      <w:r w:rsidR="002234BB" w:rsidRPr="00C851CF">
        <w:rPr>
          <w:bCs/>
          <w:sz w:val="24"/>
          <w:szCs w:val="24"/>
        </w:rPr>
        <w:t xml:space="preserve"> </w:t>
      </w:r>
      <w:r w:rsidR="001532DA" w:rsidRPr="00C851CF">
        <w:rPr>
          <w:bCs/>
          <w:sz w:val="24"/>
          <w:szCs w:val="24"/>
        </w:rPr>
        <w:t>(</w:t>
      </w:r>
      <w:proofErr w:type="spellStart"/>
      <w:r w:rsidR="001532DA" w:rsidRPr="00C851CF">
        <w:rPr>
          <w:bCs/>
          <w:sz w:val="24"/>
          <w:szCs w:val="24"/>
        </w:rPr>
        <w:t>конкурс</w:t>
      </w:r>
      <w:proofErr w:type="spellEnd"/>
      <w:r w:rsidR="001532DA" w:rsidRPr="00C851CF">
        <w:rPr>
          <w:bCs/>
          <w:sz w:val="24"/>
          <w:szCs w:val="24"/>
        </w:rPr>
        <w:t xml:space="preserve"> </w:t>
      </w:r>
      <w:proofErr w:type="spellStart"/>
      <w:r w:rsidR="001532DA" w:rsidRPr="00C851CF">
        <w:rPr>
          <w:bCs/>
          <w:sz w:val="24"/>
          <w:szCs w:val="24"/>
        </w:rPr>
        <w:t>се</w:t>
      </w:r>
      <w:proofErr w:type="spellEnd"/>
      <w:r w:rsidR="001532DA" w:rsidRPr="00C851CF">
        <w:rPr>
          <w:bCs/>
          <w:sz w:val="24"/>
          <w:szCs w:val="24"/>
        </w:rPr>
        <w:t xml:space="preserve"> </w:t>
      </w:r>
      <w:proofErr w:type="spellStart"/>
      <w:r w:rsidR="001532DA" w:rsidRPr="00C851CF">
        <w:rPr>
          <w:bCs/>
          <w:sz w:val="24"/>
          <w:szCs w:val="24"/>
        </w:rPr>
        <w:t>расписује</w:t>
      </w:r>
      <w:proofErr w:type="spellEnd"/>
      <w:r w:rsidR="001532DA" w:rsidRPr="00C851CF">
        <w:rPr>
          <w:bCs/>
          <w:sz w:val="24"/>
          <w:szCs w:val="24"/>
        </w:rPr>
        <w:t xml:space="preserve"> </w:t>
      </w:r>
      <w:proofErr w:type="spellStart"/>
      <w:r w:rsidR="001532DA" w:rsidRPr="00C851CF">
        <w:rPr>
          <w:bCs/>
          <w:sz w:val="24"/>
          <w:szCs w:val="24"/>
        </w:rPr>
        <w:t>јер</w:t>
      </w:r>
      <w:proofErr w:type="spellEnd"/>
      <w:r w:rsidR="001532DA" w:rsidRPr="00C851CF">
        <w:rPr>
          <w:bCs/>
          <w:sz w:val="24"/>
          <w:szCs w:val="24"/>
        </w:rPr>
        <w:t xml:space="preserve"> </w:t>
      </w:r>
      <w:r w:rsidR="001532DA" w:rsidRPr="00C851CF">
        <w:rPr>
          <w:b/>
          <w:bCs/>
          <w:sz w:val="24"/>
          <w:szCs w:val="24"/>
        </w:rPr>
        <w:t xml:space="preserve">доц. </w:t>
      </w:r>
      <w:proofErr w:type="spellStart"/>
      <w:r w:rsidR="001532DA" w:rsidRPr="00C851CF">
        <w:rPr>
          <w:b/>
          <w:bCs/>
          <w:sz w:val="24"/>
          <w:szCs w:val="24"/>
        </w:rPr>
        <w:t>др</w:t>
      </w:r>
      <w:proofErr w:type="spellEnd"/>
      <w:r w:rsidR="001532DA" w:rsidRPr="00C851CF">
        <w:rPr>
          <w:b/>
          <w:bCs/>
          <w:sz w:val="24"/>
          <w:szCs w:val="24"/>
        </w:rPr>
        <w:t xml:space="preserve"> </w:t>
      </w:r>
      <w:proofErr w:type="spellStart"/>
      <w:r w:rsidR="001532DA" w:rsidRPr="00C851CF">
        <w:rPr>
          <w:b/>
          <w:bCs/>
          <w:sz w:val="24"/>
          <w:szCs w:val="24"/>
        </w:rPr>
        <w:t>Милошу</w:t>
      </w:r>
      <w:proofErr w:type="spellEnd"/>
      <w:r w:rsidR="001532DA" w:rsidRPr="00C851CF">
        <w:rPr>
          <w:b/>
          <w:bCs/>
          <w:sz w:val="24"/>
          <w:szCs w:val="24"/>
        </w:rPr>
        <w:t xml:space="preserve"> </w:t>
      </w:r>
      <w:proofErr w:type="spellStart"/>
      <w:r w:rsidR="001532DA" w:rsidRPr="00C851CF">
        <w:rPr>
          <w:b/>
          <w:bCs/>
          <w:sz w:val="24"/>
          <w:szCs w:val="24"/>
        </w:rPr>
        <w:t>Вулетићу</w:t>
      </w:r>
      <w:proofErr w:type="spellEnd"/>
      <w:r w:rsidR="001532DA" w:rsidRPr="00C851CF">
        <w:rPr>
          <w:bCs/>
          <w:sz w:val="24"/>
          <w:szCs w:val="24"/>
        </w:rPr>
        <w:t xml:space="preserve"> </w:t>
      </w:r>
      <w:proofErr w:type="spellStart"/>
      <w:r w:rsidR="001532DA" w:rsidRPr="00C851CF">
        <w:rPr>
          <w:bCs/>
          <w:sz w:val="24"/>
          <w:szCs w:val="24"/>
        </w:rPr>
        <w:t>истиче</w:t>
      </w:r>
      <w:proofErr w:type="spellEnd"/>
      <w:r w:rsidR="001532DA" w:rsidRPr="00C851CF">
        <w:rPr>
          <w:bCs/>
          <w:sz w:val="24"/>
          <w:szCs w:val="24"/>
        </w:rPr>
        <w:t xml:space="preserve"> </w:t>
      </w:r>
      <w:proofErr w:type="spellStart"/>
      <w:r w:rsidR="001532DA" w:rsidRPr="00C851CF">
        <w:rPr>
          <w:bCs/>
          <w:sz w:val="24"/>
          <w:szCs w:val="24"/>
        </w:rPr>
        <w:t>мандат</w:t>
      </w:r>
      <w:proofErr w:type="spellEnd"/>
      <w:r w:rsidR="001532DA" w:rsidRPr="00C851CF">
        <w:rPr>
          <w:bCs/>
          <w:sz w:val="24"/>
          <w:szCs w:val="24"/>
        </w:rPr>
        <w:t xml:space="preserve"> </w:t>
      </w:r>
      <w:proofErr w:type="spellStart"/>
      <w:r w:rsidR="001532DA" w:rsidRPr="00C851CF">
        <w:rPr>
          <w:bCs/>
          <w:sz w:val="24"/>
          <w:szCs w:val="24"/>
        </w:rPr>
        <w:t>на</w:t>
      </w:r>
      <w:proofErr w:type="spellEnd"/>
      <w:r w:rsidR="001532DA" w:rsidRPr="00C851CF">
        <w:rPr>
          <w:bCs/>
          <w:sz w:val="24"/>
          <w:szCs w:val="24"/>
        </w:rPr>
        <w:t xml:space="preserve"> </w:t>
      </w:r>
      <w:proofErr w:type="spellStart"/>
      <w:r w:rsidR="001532DA" w:rsidRPr="00C851CF">
        <w:rPr>
          <w:bCs/>
          <w:sz w:val="24"/>
          <w:szCs w:val="24"/>
        </w:rPr>
        <w:t>који</w:t>
      </w:r>
      <w:proofErr w:type="spellEnd"/>
      <w:r w:rsidR="001532DA" w:rsidRPr="00C851CF">
        <w:rPr>
          <w:bCs/>
          <w:sz w:val="24"/>
          <w:szCs w:val="24"/>
        </w:rPr>
        <w:t xml:space="preserve"> </w:t>
      </w:r>
      <w:proofErr w:type="spellStart"/>
      <w:r w:rsidR="001532DA" w:rsidRPr="00C851CF">
        <w:rPr>
          <w:bCs/>
          <w:sz w:val="24"/>
          <w:szCs w:val="24"/>
        </w:rPr>
        <w:t>је</w:t>
      </w:r>
      <w:proofErr w:type="spellEnd"/>
      <w:r w:rsidR="001532DA" w:rsidRPr="00C851CF">
        <w:rPr>
          <w:bCs/>
          <w:sz w:val="24"/>
          <w:szCs w:val="24"/>
        </w:rPr>
        <w:t xml:space="preserve"> </w:t>
      </w:r>
      <w:proofErr w:type="spellStart"/>
      <w:r w:rsidR="001532DA" w:rsidRPr="00C851CF">
        <w:rPr>
          <w:bCs/>
          <w:sz w:val="24"/>
          <w:szCs w:val="24"/>
        </w:rPr>
        <w:t>изабран</w:t>
      </w:r>
      <w:proofErr w:type="spellEnd"/>
      <w:r w:rsidR="001532DA" w:rsidRPr="00C851CF">
        <w:rPr>
          <w:bCs/>
          <w:sz w:val="24"/>
          <w:szCs w:val="24"/>
        </w:rPr>
        <w:t>)</w:t>
      </w:r>
      <w:r w:rsidR="001532DA" w:rsidRPr="00C851CF">
        <w:rPr>
          <w:sz w:val="24"/>
          <w:szCs w:val="24"/>
        </w:rPr>
        <w:t xml:space="preserve"> </w:t>
      </w:r>
      <w:r w:rsidR="003D0D59" w:rsidRPr="00C851CF">
        <w:rPr>
          <w:sz w:val="24"/>
          <w:szCs w:val="24"/>
        </w:rPr>
        <w:t xml:space="preserve">у </w:t>
      </w:r>
      <w:proofErr w:type="spellStart"/>
      <w:r w:rsidR="003D0D59" w:rsidRPr="00C851CF">
        <w:rPr>
          <w:sz w:val="24"/>
          <w:szCs w:val="24"/>
        </w:rPr>
        <w:t>саставу</w:t>
      </w:r>
      <w:proofErr w:type="spellEnd"/>
      <w:r w:rsidR="003D0D59" w:rsidRPr="00C851CF">
        <w:rPr>
          <w:sz w:val="24"/>
          <w:szCs w:val="24"/>
        </w:rPr>
        <w:t xml:space="preserve"> </w:t>
      </w:r>
      <w:proofErr w:type="spellStart"/>
      <w:r w:rsidR="003D0D59" w:rsidRPr="00C851CF">
        <w:rPr>
          <w:sz w:val="24"/>
          <w:szCs w:val="24"/>
        </w:rPr>
        <w:t>проф</w:t>
      </w:r>
      <w:proofErr w:type="spellEnd"/>
      <w:r w:rsidR="003D0D59" w:rsidRPr="00C851CF">
        <w:rPr>
          <w:sz w:val="24"/>
          <w:szCs w:val="24"/>
        </w:rPr>
        <w:t xml:space="preserve">. др Драго Ђурић, доц. др Милица Смајевић Рољић и проф. др Дејан Вук Станковић, </w:t>
      </w:r>
      <w:r w:rsidR="003D0D59" w:rsidRPr="00C851CF">
        <w:rPr>
          <w:sz w:val="24"/>
          <w:szCs w:val="24"/>
          <w:lang w:val="sr-Cyrl-CS"/>
        </w:rPr>
        <w:t xml:space="preserve">ванредни професор Учитељског факултета у Београду </w:t>
      </w:r>
      <w:r w:rsidR="00D06517" w:rsidRPr="00C851CF">
        <w:rPr>
          <w:sz w:val="24"/>
          <w:szCs w:val="24"/>
          <w:lang w:val="sr-Cyrl-CS"/>
        </w:rPr>
        <w:t>и предлог да се одреди</w:t>
      </w:r>
      <w:r w:rsidR="003D0D59" w:rsidRPr="00C851CF">
        <w:rPr>
          <w:sz w:val="24"/>
          <w:szCs w:val="24"/>
          <w:lang w:val="sr-Cyrl-CS"/>
        </w:rPr>
        <w:t xml:space="preserve"> Комисија за категоризацију радова у саставу: проф. др Слободан Перовић и проф. др Иван Младеновић</w:t>
      </w:r>
      <w:r w:rsidR="00D06517" w:rsidRPr="00C851CF">
        <w:rPr>
          <w:sz w:val="24"/>
          <w:szCs w:val="24"/>
          <w:lang w:val="sr-Cyrl-CS"/>
        </w:rPr>
        <w:t xml:space="preserve"> усвојени су са 16 гласова за, 4 против, 3 уздржана и један члан није гласао. </w:t>
      </w:r>
      <w:r w:rsidR="003D0D59" w:rsidRPr="00C851CF">
        <w:rPr>
          <w:sz w:val="24"/>
          <w:szCs w:val="24"/>
          <w:lang w:val="sr-Cyrl-CS"/>
        </w:rPr>
        <w:t xml:space="preserve"> </w:t>
      </w:r>
    </w:p>
    <w:p w:rsidR="00A41465" w:rsidRPr="00C851CF" w:rsidRDefault="00D06517" w:rsidP="00D06517">
      <w:pPr>
        <w:pStyle w:val="BodyText"/>
        <w:jc w:val="both"/>
        <w:rPr>
          <w:sz w:val="24"/>
          <w:szCs w:val="24"/>
        </w:rPr>
      </w:pPr>
      <w:r w:rsidRPr="00C851CF">
        <w:rPr>
          <w:sz w:val="24"/>
          <w:szCs w:val="24"/>
          <w:lang w:val="sr-Cyrl-CS"/>
        </w:rPr>
        <w:t xml:space="preserve">- </w:t>
      </w:r>
      <w:r w:rsidR="002B1800" w:rsidRPr="00C851CF">
        <w:rPr>
          <w:sz w:val="24"/>
          <w:szCs w:val="24"/>
          <w:lang w:val="sr-Cyrl-CS"/>
        </w:rPr>
        <w:t>Констатовано је</w:t>
      </w:r>
      <w:r w:rsidRPr="00C851CF">
        <w:rPr>
          <w:sz w:val="24"/>
          <w:szCs w:val="24"/>
          <w:lang w:val="sr-Cyrl-CS"/>
        </w:rPr>
        <w:t xml:space="preserve"> да је први </w:t>
      </w:r>
      <w:r w:rsidR="002234BB" w:rsidRPr="00C851CF">
        <w:rPr>
          <w:sz w:val="24"/>
          <w:szCs w:val="24"/>
          <w:lang w:val="sr-Cyrl-CS"/>
        </w:rPr>
        <w:t xml:space="preserve">предлог добио </w:t>
      </w:r>
      <w:r w:rsidR="00D52D24" w:rsidRPr="00C851CF">
        <w:rPr>
          <w:sz w:val="24"/>
          <w:szCs w:val="24"/>
          <w:lang w:val="sr-Cyrl-CS"/>
        </w:rPr>
        <w:t>прописану</w:t>
      </w:r>
      <w:r w:rsidR="002234BB" w:rsidRPr="00C851CF">
        <w:rPr>
          <w:sz w:val="24"/>
          <w:szCs w:val="24"/>
          <w:lang w:val="sr-Cyrl-CS"/>
        </w:rPr>
        <w:t xml:space="preserve"> већину, </w:t>
      </w:r>
      <w:proofErr w:type="spellStart"/>
      <w:r w:rsidR="002234BB" w:rsidRPr="00C851CF">
        <w:rPr>
          <w:sz w:val="24"/>
          <w:szCs w:val="24"/>
          <w:lang w:val="en-US"/>
        </w:rPr>
        <w:t>па</w:t>
      </w:r>
      <w:proofErr w:type="spellEnd"/>
      <w:r w:rsidRPr="00C851CF">
        <w:rPr>
          <w:sz w:val="24"/>
          <w:szCs w:val="24"/>
          <w:lang w:val="sr-Cyrl-CS"/>
        </w:rPr>
        <w:t xml:space="preserve"> се о другом предлогу није гласало.</w:t>
      </w:r>
    </w:p>
    <w:p w:rsidR="00D06517" w:rsidRPr="00C851CF" w:rsidRDefault="00D06517" w:rsidP="00D06517">
      <w:pPr>
        <w:pStyle w:val="BodyText"/>
        <w:jc w:val="both"/>
        <w:rPr>
          <w:sz w:val="24"/>
          <w:szCs w:val="24"/>
        </w:rPr>
      </w:pPr>
    </w:p>
    <w:p w:rsidR="00CD7FF4" w:rsidRDefault="00D06517" w:rsidP="002234BB">
      <w:pPr>
        <w:pStyle w:val="BodyText"/>
        <w:jc w:val="both"/>
        <w:rPr>
          <w:sz w:val="24"/>
          <w:szCs w:val="24"/>
        </w:rPr>
      </w:pPr>
      <w:r w:rsidRPr="00C851CF">
        <w:rPr>
          <w:sz w:val="24"/>
          <w:szCs w:val="24"/>
        </w:rPr>
        <w:t xml:space="preserve">б) </w:t>
      </w:r>
      <w:proofErr w:type="spellStart"/>
      <w:r w:rsidR="00880385" w:rsidRPr="00C851CF">
        <w:rPr>
          <w:sz w:val="24"/>
          <w:szCs w:val="24"/>
        </w:rPr>
        <w:t>Поновно</w:t>
      </w:r>
      <w:proofErr w:type="spellEnd"/>
      <w:r w:rsidR="00880385" w:rsidRPr="00C851CF">
        <w:rPr>
          <w:sz w:val="24"/>
          <w:szCs w:val="24"/>
        </w:rPr>
        <w:t xml:space="preserve"> </w:t>
      </w:r>
      <w:proofErr w:type="spellStart"/>
      <w:r w:rsidR="00880385" w:rsidRPr="00C851CF">
        <w:rPr>
          <w:sz w:val="24"/>
          <w:szCs w:val="24"/>
        </w:rPr>
        <w:t>покретање</w:t>
      </w:r>
      <w:proofErr w:type="spellEnd"/>
      <w:r w:rsidR="00880385" w:rsidRPr="00C851CF">
        <w:rPr>
          <w:sz w:val="24"/>
          <w:szCs w:val="24"/>
        </w:rPr>
        <w:t xml:space="preserve"> </w:t>
      </w:r>
      <w:proofErr w:type="spellStart"/>
      <w:r w:rsidR="00880385" w:rsidRPr="00C851CF">
        <w:rPr>
          <w:b/>
          <w:sz w:val="24"/>
          <w:szCs w:val="24"/>
        </w:rPr>
        <w:t>конкурса</w:t>
      </w:r>
      <w:proofErr w:type="spellEnd"/>
      <w:r w:rsidR="00880385" w:rsidRPr="00C851CF">
        <w:rPr>
          <w:b/>
          <w:sz w:val="24"/>
          <w:szCs w:val="24"/>
        </w:rPr>
        <w:t xml:space="preserve"> </w:t>
      </w:r>
      <w:proofErr w:type="spellStart"/>
      <w:r w:rsidR="00880385" w:rsidRPr="00C851CF">
        <w:rPr>
          <w:b/>
          <w:sz w:val="24"/>
          <w:szCs w:val="24"/>
        </w:rPr>
        <w:t>за</w:t>
      </w:r>
      <w:proofErr w:type="spellEnd"/>
      <w:r w:rsidR="00880385" w:rsidRPr="00C851CF">
        <w:rPr>
          <w:b/>
          <w:sz w:val="24"/>
          <w:szCs w:val="24"/>
        </w:rPr>
        <w:t xml:space="preserve"> </w:t>
      </w:r>
      <w:proofErr w:type="spellStart"/>
      <w:r w:rsidR="00880385" w:rsidRPr="00C851CF">
        <w:rPr>
          <w:b/>
          <w:sz w:val="24"/>
          <w:szCs w:val="24"/>
        </w:rPr>
        <w:t>место</w:t>
      </w:r>
      <w:proofErr w:type="spellEnd"/>
      <w:r w:rsidR="00880385" w:rsidRPr="00C851CF">
        <w:rPr>
          <w:b/>
          <w:sz w:val="24"/>
          <w:szCs w:val="24"/>
        </w:rPr>
        <w:t xml:space="preserve"> </w:t>
      </w:r>
      <w:proofErr w:type="spellStart"/>
      <w:r w:rsidR="00880385" w:rsidRPr="00C851CF">
        <w:rPr>
          <w:b/>
          <w:sz w:val="24"/>
          <w:szCs w:val="24"/>
        </w:rPr>
        <w:t>асистента</w:t>
      </w:r>
      <w:proofErr w:type="spellEnd"/>
      <w:r w:rsidR="00880385" w:rsidRPr="00C851CF">
        <w:rPr>
          <w:sz w:val="24"/>
          <w:szCs w:val="24"/>
        </w:rPr>
        <w:t xml:space="preserve"> </w:t>
      </w:r>
      <w:proofErr w:type="spellStart"/>
      <w:r w:rsidR="00880385" w:rsidRPr="00C851CF">
        <w:rPr>
          <w:sz w:val="24"/>
          <w:szCs w:val="24"/>
        </w:rPr>
        <w:t>на</w:t>
      </w:r>
      <w:proofErr w:type="spellEnd"/>
      <w:r w:rsidR="00880385" w:rsidRPr="00C851CF">
        <w:rPr>
          <w:sz w:val="24"/>
          <w:szCs w:val="24"/>
        </w:rPr>
        <w:t xml:space="preserve"> </w:t>
      </w:r>
      <w:proofErr w:type="spellStart"/>
      <w:r w:rsidR="00880385" w:rsidRPr="00C851CF">
        <w:rPr>
          <w:sz w:val="24"/>
          <w:szCs w:val="24"/>
        </w:rPr>
        <w:t>основу</w:t>
      </w:r>
      <w:proofErr w:type="spellEnd"/>
      <w:r w:rsidR="00880385" w:rsidRPr="00C851CF">
        <w:rPr>
          <w:sz w:val="24"/>
          <w:szCs w:val="24"/>
        </w:rPr>
        <w:t xml:space="preserve"> </w:t>
      </w:r>
      <w:proofErr w:type="spellStart"/>
      <w:r w:rsidR="00880385" w:rsidRPr="00C851CF">
        <w:rPr>
          <w:sz w:val="24"/>
          <w:szCs w:val="24"/>
        </w:rPr>
        <w:t>молбе</w:t>
      </w:r>
      <w:proofErr w:type="spellEnd"/>
      <w:r w:rsidR="00880385" w:rsidRPr="00C851CF">
        <w:rPr>
          <w:sz w:val="24"/>
          <w:szCs w:val="24"/>
        </w:rPr>
        <w:t xml:space="preserve"> </w:t>
      </w:r>
      <w:proofErr w:type="spellStart"/>
      <w:r w:rsidR="00880385" w:rsidRPr="00C851CF">
        <w:rPr>
          <w:sz w:val="24"/>
          <w:szCs w:val="24"/>
        </w:rPr>
        <w:t>Декана</w:t>
      </w:r>
      <w:proofErr w:type="spellEnd"/>
      <w:r w:rsidR="00880385" w:rsidRPr="00C851CF">
        <w:rPr>
          <w:sz w:val="24"/>
          <w:szCs w:val="24"/>
        </w:rPr>
        <w:t xml:space="preserve"> у </w:t>
      </w:r>
      <w:proofErr w:type="spellStart"/>
      <w:r w:rsidR="00880385" w:rsidRPr="00C851CF">
        <w:rPr>
          <w:sz w:val="24"/>
          <w:szCs w:val="24"/>
        </w:rPr>
        <w:t>истоветном</w:t>
      </w:r>
      <w:proofErr w:type="spellEnd"/>
      <w:r w:rsidR="00880385" w:rsidRPr="00C851CF">
        <w:rPr>
          <w:sz w:val="24"/>
          <w:szCs w:val="24"/>
        </w:rPr>
        <w:t xml:space="preserve"> тексту првобитног конкурса. </w:t>
      </w:r>
    </w:p>
    <w:p w:rsidR="00C851CF" w:rsidRPr="002B1800" w:rsidRDefault="00C851CF" w:rsidP="002234BB">
      <w:pPr>
        <w:pStyle w:val="BodyText"/>
        <w:jc w:val="both"/>
        <w:rPr>
          <w:bCs/>
          <w:sz w:val="24"/>
          <w:szCs w:val="24"/>
          <w:highlight w:val="yellow"/>
        </w:rPr>
      </w:pPr>
    </w:p>
    <w:p w:rsidR="00CD7FF4" w:rsidRPr="00006384" w:rsidRDefault="002234BB" w:rsidP="00CD7FF4">
      <w:pPr>
        <w:jc w:val="both"/>
        <w:rPr>
          <w:sz w:val="24"/>
          <w:szCs w:val="24"/>
          <w:lang w:val="sr-Cyrl-CS"/>
        </w:rPr>
      </w:pPr>
      <w:proofErr w:type="gramStart"/>
      <w:r w:rsidRPr="00006384">
        <w:rPr>
          <w:sz w:val="24"/>
          <w:szCs w:val="24"/>
        </w:rPr>
        <w:t xml:space="preserve">- </w:t>
      </w:r>
      <w:proofErr w:type="spellStart"/>
      <w:r w:rsidRPr="00006384">
        <w:rPr>
          <w:sz w:val="24"/>
          <w:szCs w:val="24"/>
        </w:rPr>
        <w:t>Управник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Одељења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за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филозофију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проф</w:t>
      </w:r>
      <w:proofErr w:type="spellEnd"/>
      <w:r w:rsidRPr="00006384">
        <w:rPr>
          <w:sz w:val="24"/>
          <w:szCs w:val="24"/>
        </w:rPr>
        <w:t>.</w:t>
      </w:r>
      <w:proofErr w:type="gram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др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Ненад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Цекић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предложио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је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Комисију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за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писање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извештаја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="00CD7FF4" w:rsidRPr="00006384">
        <w:rPr>
          <w:sz w:val="24"/>
          <w:szCs w:val="24"/>
        </w:rPr>
        <w:t>за</w:t>
      </w:r>
      <w:proofErr w:type="spellEnd"/>
      <w:r w:rsidR="00CD7FF4"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избор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асистента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за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ужу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научну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област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Oпшта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филозофија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са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тежиштем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истраживањ</w:t>
      </w:r>
      <w:r w:rsidR="00CD7FF4" w:rsidRPr="00006384">
        <w:rPr>
          <w:sz w:val="24"/>
          <w:szCs w:val="24"/>
        </w:rPr>
        <w:t>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на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античкој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филозофији</w:t>
      </w:r>
      <w:proofErr w:type="spellEnd"/>
      <w:r w:rsidRPr="00006384">
        <w:rPr>
          <w:sz w:val="24"/>
          <w:szCs w:val="24"/>
        </w:rPr>
        <w:t xml:space="preserve">, </w:t>
      </w:r>
      <w:proofErr w:type="spellStart"/>
      <w:r w:rsidRPr="00006384">
        <w:rPr>
          <w:sz w:val="24"/>
          <w:szCs w:val="24"/>
        </w:rPr>
        <w:t>средњовековној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филозофији</w:t>
      </w:r>
      <w:proofErr w:type="spellEnd"/>
      <w:r w:rsidRPr="00006384">
        <w:rPr>
          <w:sz w:val="24"/>
          <w:szCs w:val="24"/>
        </w:rPr>
        <w:t>,</w:t>
      </w:r>
      <w:r w:rsidRPr="00006384">
        <w:rPr>
          <w:sz w:val="24"/>
          <w:szCs w:val="24"/>
          <w:lang w:val="sr-Cyrl-CS"/>
        </w:rPr>
        <w:t xml:space="preserve"> нововековној филозофији,</w:t>
      </w:r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немачкој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филозофији</w:t>
      </w:r>
      <w:proofErr w:type="spellEnd"/>
      <w:r w:rsidRPr="00006384">
        <w:rPr>
          <w:sz w:val="24"/>
          <w:szCs w:val="24"/>
        </w:rPr>
        <w:t xml:space="preserve"> 18. и 19. </w:t>
      </w:r>
      <w:proofErr w:type="spellStart"/>
      <w:r w:rsidRPr="00006384">
        <w:rPr>
          <w:sz w:val="24"/>
          <w:szCs w:val="24"/>
        </w:rPr>
        <w:t>века</w:t>
      </w:r>
      <w:proofErr w:type="spellEnd"/>
      <w:r w:rsidRPr="00006384">
        <w:rPr>
          <w:sz w:val="24"/>
          <w:szCs w:val="24"/>
        </w:rPr>
        <w:t xml:space="preserve"> и </w:t>
      </w:r>
      <w:proofErr w:type="spellStart"/>
      <w:r w:rsidRPr="00006384">
        <w:rPr>
          <w:sz w:val="24"/>
          <w:szCs w:val="24"/>
        </w:rPr>
        <w:t>савременој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филозофији</w:t>
      </w:r>
      <w:proofErr w:type="spellEnd"/>
      <w:r w:rsidR="00CD7FF4" w:rsidRPr="00006384">
        <w:rPr>
          <w:sz w:val="24"/>
          <w:szCs w:val="24"/>
        </w:rPr>
        <w:t xml:space="preserve"> 19, 20. и 21. </w:t>
      </w:r>
      <w:proofErr w:type="spellStart"/>
      <w:r w:rsidR="00CD7FF4" w:rsidRPr="00006384">
        <w:rPr>
          <w:sz w:val="24"/>
          <w:szCs w:val="24"/>
        </w:rPr>
        <w:t>века</w:t>
      </w:r>
      <w:proofErr w:type="spellEnd"/>
      <w:r w:rsidR="00CD7FF4" w:rsidRPr="00006384">
        <w:rPr>
          <w:sz w:val="24"/>
          <w:szCs w:val="24"/>
        </w:rPr>
        <w:t xml:space="preserve"> у </w:t>
      </w:r>
      <w:proofErr w:type="spellStart"/>
      <w:r w:rsidR="00CD7FF4" w:rsidRPr="00006384">
        <w:rPr>
          <w:sz w:val="24"/>
          <w:szCs w:val="24"/>
        </w:rPr>
        <w:t>следећем</w:t>
      </w:r>
      <w:proofErr w:type="spellEnd"/>
      <w:r w:rsidR="00CD7FF4" w:rsidRPr="00006384">
        <w:rPr>
          <w:sz w:val="24"/>
          <w:szCs w:val="24"/>
        </w:rPr>
        <w:t xml:space="preserve"> </w:t>
      </w:r>
      <w:proofErr w:type="spellStart"/>
      <w:r w:rsidR="00CD7FF4" w:rsidRPr="00006384">
        <w:rPr>
          <w:sz w:val="24"/>
          <w:szCs w:val="24"/>
        </w:rPr>
        <w:t>саставу</w:t>
      </w:r>
      <w:proofErr w:type="spellEnd"/>
      <w:r w:rsidR="00CD7FF4" w:rsidRPr="00006384">
        <w:rPr>
          <w:sz w:val="24"/>
          <w:szCs w:val="24"/>
        </w:rPr>
        <w:t xml:space="preserve">: проф. др Живан Лазовић, проф. др Мирослава Трајковски и проф. др Владимир Цветковић, </w:t>
      </w:r>
      <w:r w:rsidR="00CD7FF4" w:rsidRPr="00006384">
        <w:rPr>
          <w:sz w:val="24"/>
          <w:szCs w:val="24"/>
          <w:lang w:val="sr-Cyrl-CS"/>
        </w:rPr>
        <w:t>редовни професор Факултета безбедности у Београду</w:t>
      </w:r>
    </w:p>
    <w:p w:rsidR="00CD7FF4" w:rsidRPr="00006384" w:rsidRDefault="00CD7FF4" w:rsidP="00CD7FF4">
      <w:pPr>
        <w:jc w:val="both"/>
        <w:rPr>
          <w:sz w:val="24"/>
          <w:szCs w:val="24"/>
        </w:rPr>
      </w:pPr>
    </w:p>
    <w:p w:rsidR="00CD7FF4" w:rsidRPr="00006384" w:rsidRDefault="00CD7FF4" w:rsidP="00CD7FF4">
      <w:pPr>
        <w:jc w:val="both"/>
        <w:rPr>
          <w:sz w:val="24"/>
          <w:szCs w:val="24"/>
        </w:rPr>
      </w:pPr>
    </w:p>
    <w:p w:rsidR="00CD7FF4" w:rsidRPr="00006384" w:rsidRDefault="00CD7FF4" w:rsidP="00CD7FF4">
      <w:pPr>
        <w:jc w:val="both"/>
        <w:rPr>
          <w:sz w:val="24"/>
          <w:szCs w:val="24"/>
        </w:rPr>
      </w:pPr>
      <w:r w:rsidRPr="00006384">
        <w:rPr>
          <w:sz w:val="24"/>
          <w:szCs w:val="24"/>
        </w:rPr>
        <w:t>- Проф. др Миланко Говедарица</w:t>
      </w:r>
      <w:r w:rsidRPr="00006384">
        <w:rPr>
          <w:sz w:val="24"/>
          <w:szCs w:val="24"/>
          <w:lang w:val="sr-Cyrl-CS"/>
        </w:rPr>
        <w:t xml:space="preserve"> је рекао да је на седници Семинара за историју филозофије већином гласова усвојен предлог Комисије за писање извештаја у саставу: проф. др Миланко Говедарица, проф. др Небојша Грубор, проф. др Мишо Кулић, редовни професор Филозофског факултета у Источном Сарајеву</w:t>
      </w:r>
    </w:p>
    <w:p w:rsidR="002234BB" w:rsidRPr="00006384" w:rsidRDefault="002234BB" w:rsidP="002234BB">
      <w:pPr>
        <w:jc w:val="both"/>
        <w:rPr>
          <w:bCs/>
          <w:strike/>
          <w:sz w:val="24"/>
          <w:szCs w:val="24"/>
          <w:u w:val="single"/>
          <w:shd w:val="clear" w:color="auto" w:fill="FFFF00"/>
        </w:rPr>
      </w:pPr>
    </w:p>
    <w:p w:rsidR="00CD7FF4" w:rsidRPr="00006384" w:rsidRDefault="00CD7FF4" w:rsidP="00CD7FF4">
      <w:pPr>
        <w:pStyle w:val="BodyText"/>
        <w:jc w:val="both"/>
        <w:rPr>
          <w:sz w:val="24"/>
          <w:szCs w:val="24"/>
        </w:rPr>
      </w:pPr>
      <w:r w:rsidRPr="00006384">
        <w:rPr>
          <w:sz w:val="24"/>
          <w:szCs w:val="24"/>
        </w:rPr>
        <w:t xml:space="preserve">У </w:t>
      </w:r>
      <w:proofErr w:type="spellStart"/>
      <w:r w:rsidRPr="00006384">
        <w:rPr>
          <w:sz w:val="24"/>
          <w:szCs w:val="24"/>
        </w:rPr>
        <w:t>дискусији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су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учествовали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проф</w:t>
      </w:r>
      <w:proofErr w:type="spellEnd"/>
      <w:r w:rsidRPr="00006384">
        <w:rPr>
          <w:sz w:val="24"/>
          <w:szCs w:val="24"/>
        </w:rPr>
        <w:t xml:space="preserve">. </w:t>
      </w:r>
      <w:proofErr w:type="spellStart"/>
      <w:r w:rsidRPr="00006384">
        <w:rPr>
          <w:sz w:val="24"/>
          <w:szCs w:val="24"/>
        </w:rPr>
        <w:t>др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Ненад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Цекић</w:t>
      </w:r>
      <w:proofErr w:type="spellEnd"/>
      <w:r w:rsidRPr="00006384">
        <w:rPr>
          <w:sz w:val="24"/>
          <w:szCs w:val="24"/>
        </w:rPr>
        <w:t xml:space="preserve"> и </w:t>
      </w:r>
      <w:proofErr w:type="spellStart"/>
      <w:r w:rsidRPr="00006384">
        <w:rPr>
          <w:sz w:val="24"/>
          <w:szCs w:val="24"/>
        </w:rPr>
        <w:t>проф</w:t>
      </w:r>
      <w:proofErr w:type="spellEnd"/>
      <w:r w:rsidRPr="00006384">
        <w:rPr>
          <w:sz w:val="24"/>
          <w:szCs w:val="24"/>
        </w:rPr>
        <w:t xml:space="preserve">. </w:t>
      </w:r>
      <w:proofErr w:type="spellStart"/>
      <w:r w:rsidRPr="00006384">
        <w:rPr>
          <w:sz w:val="24"/>
          <w:szCs w:val="24"/>
        </w:rPr>
        <w:t>др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Миланко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Говедарица</w:t>
      </w:r>
      <w:proofErr w:type="spellEnd"/>
      <w:r w:rsidRPr="00006384">
        <w:rPr>
          <w:sz w:val="24"/>
          <w:szCs w:val="24"/>
        </w:rPr>
        <w:t>.</w:t>
      </w:r>
    </w:p>
    <w:p w:rsidR="00CD7FF4" w:rsidRPr="00006384" w:rsidRDefault="00CD7FF4" w:rsidP="002234BB">
      <w:pPr>
        <w:jc w:val="both"/>
        <w:rPr>
          <w:bCs/>
          <w:strike/>
          <w:sz w:val="24"/>
          <w:szCs w:val="24"/>
          <w:u w:val="single"/>
          <w:shd w:val="clear" w:color="auto" w:fill="FFFF00"/>
        </w:rPr>
      </w:pPr>
    </w:p>
    <w:p w:rsidR="00CD7FF4" w:rsidRPr="00006384" w:rsidRDefault="00CD7FF4" w:rsidP="00CD7FF4">
      <w:pPr>
        <w:jc w:val="both"/>
        <w:rPr>
          <w:sz w:val="24"/>
          <w:szCs w:val="24"/>
          <w:lang w:val="sr-Cyrl-CS"/>
        </w:rPr>
      </w:pPr>
      <w:r w:rsidRPr="00006384">
        <w:rPr>
          <w:sz w:val="24"/>
          <w:szCs w:val="24"/>
        </w:rPr>
        <w:t xml:space="preserve">ОДЛУКА: </w:t>
      </w:r>
      <w:proofErr w:type="spellStart"/>
      <w:r w:rsidRPr="00006384">
        <w:rPr>
          <w:sz w:val="24"/>
          <w:szCs w:val="24"/>
        </w:rPr>
        <w:t>Предлог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управника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Одељења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за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филозофију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да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се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одреди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Комисија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за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писање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извештаја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за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избор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асистента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за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ужу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научну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област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Oпшта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филозофија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са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тежиштем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lastRenderedPageBreak/>
        <w:t>истраживања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на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античкој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филозофији</w:t>
      </w:r>
      <w:proofErr w:type="spellEnd"/>
      <w:r w:rsidRPr="00006384">
        <w:rPr>
          <w:sz w:val="24"/>
          <w:szCs w:val="24"/>
        </w:rPr>
        <w:t xml:space="preserve">, </w:t>
      </w:r>
      <w:proofErr w:type="spellStart"/>
      <w:r w:rsidRPr="00006384">
        <w:rPr>
          <w:sz w:val="24"/>
          <w:szCs w:val="24"/>
        </w:rPr>
        <w:t>средњовековној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филозофији</w:t>
      </w:r>
      <w:proofErr w:type="spellEnd"/>
      <w:r w:rsidRPr="00006384">
        <w:rPr>
          <w:sz w:val="24"/>
          <w:szCs w:val="24"/>
        </w:rPr>
        <w:t>,</w:t>
      </w:r>
      <w:r w:rsidRPr="00006384">
        <w:rPr>
          <w:sz w:val="24"/>
          <w:szCs w:val="24"/>
          <w:lang w:val="sr-Cyrl-CS"/>
        </w:rPr>
        <w:t xml:space="preserve"> нововековној филозофији,</w:t>
      </w:r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немачкој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филозофији</w:t>
      </w:r>
      <w:proofErr w:type="spellEnd"/>
      <w:r w:rsidRPr="00006384">
        <w:rPr>
          <w:sz w:val="24"/>
          <w:szCs w:val="24"/>
        </w:rPr>
        <w:t xml:space="preserve"> 18. и 19. </w:t>
      </w:r>
      <w:proofErr w:type="spellStart"/>
      <w:r w:rsidRPr="00006384">
        <w:rPr>
          <w:sz w:val="24"/>
          <w:szCs w:val="24"/>
        </w:rPr>
        <w:t>века</w:t>
      </w:r>
      <w:proofErr w:type="spellEnd"/>
      <w:r w:rsidRPr="00006384">
        <w:rPr>
          <w:sz w:val="24"/>
          <w:szCs w:val="24"/>
        </w:rPr>
        <w:t xml:space="preserve"> и </w:t>
      </w:r>
      <w:proofErr w:type="spellStart"/>
      <w:r w:rsidRPr="00006384">
        <w:rPr>
          <w:sz w:val="24"/>
          <w:szCs w:val="24"/>
        </w:rPr>
        <w:t>савременој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филозофији</w:t>
      </w:r>
      <w:proofErr w:type="spellEnd"/>
      <w:r w:rsidRPr="00006384">
        <w:rPr>
          <w:sz w:val="24"/>
          <w:szCs w:val="24"/>
        </w:rPr>
        <w:t xml:space="preserve"> 19, 20. и 21. </w:t>
      </w:r>
      <w:proofErr w:type="spellStart"/>
      <w:r w:rsidRPr="00006384">
        <w:rPr>
          <w:sz w:val="24"/>
          <w:szCs w:val="24"/>
        </w:rPr>
        <w:t>века</w:t>
      </w:r>
      <w:proofErr w:type="spellEnd"/>
      <w:r w:rsidRPr="00006384">
        <w:rPr>
          <w:sz w:val="24"/>
          <w:szCs w:val="24"/>
        </w:rPr>
        <w:t xml:space="preserve"> у </w:t>
      </w:r>
      <w:proofErr w:type="spellStart"/>
      <w:r w:rsidRPr="00006384">
        <w:rPr>
          <w:sz w:val="24"/>
          <w:szCs w:val="24"/>
        </w:rPr>
        <w:t>саставу</w:t>
      </w:r>
      <w:proofErr w:type="spellEnd"/>
      <w:r w:rsidRPr="00006384">
        <w:rPr>
          <w:sz w:val="24"/>
          <w:szCs w:val="24"/>
        </w:rPr>
        <w:t xml:space="preserve"> </w:t>
      </w:r>
      <w:proofErr w:type="spellStart"/>
      <w:r w:rsidRPr="00006384">
        <w:rPr>
          <w:sz w:val="24"/>
          <w:szCs w:val="24"/>
        </w:rPr>
        <w:t>проф</w:t>
      </w:r>
      <w:proofErr w:type="spellEnd"/>
      <w:r w:rsidRPr="00006384">
        <w:rPr>
          <w:sz w:val="24"/>
          <w:szCs w:val="24"/>
        </w:rPr>
        <w:t xml:space="preserve">. др Живан Лазовић, проф. др Мирослава Трајковски и проф. др Владимир Цветковић, </w:t>
      </w:r>
      <w:r w:rsidRPr="00006384">
        <w:rPr>
          <w:sz w:val="24"/>
          <w:szCs w:val="24"/>
          <w:lang w:val="sr-Cyrl-CS"/>
        </w:rPr>
        <w:t xml:space="preserve">редовни професор Факултета безбедности у Београду усвојен је са 16 гласова </w:t>
      </w:r>
      <w:r w:rsidR="00725DA2" w:rsidRPr="00006384">
        <w:rPr>
          <w:sz w:val="24"/>
          <w:szCs w:val="24"/>
          <w:lang w:val="sr-Cyrl-CS"/>
        </w:rPr>
        <w:t>за, 4 гласа против и 4 уздражана гласа.</w:t>
      </w:r>
    </w:p>
    <w:p w:rsidR="00CD7FF4" w:rsidRPr="00006384" w:rsidRDefault="00CD7FF4" w:rsidP="00CD7FF4">
      <w:pPr>
        <w:jc w:val="both"/>
        <w:rPr>
          <w:sz w:val="24"/>
          <w:szCs w:val="24"/>
        </w:rPr>
      </w:pPr>
    </w:p>
    <w:p w:rsidR="00725DA2" w:rsidRDefault="00725DA2" w:rsidP="00725DA2">
      <w:pPr>
        <w:pStyle w:val="BodyText"/>
        <w:jc w:val="both"/>
        <w:rPr>
          <w:sz w:val="24"/>
          <w:szCs w:val="24"/>
        </w:rPr>
      </w:pPr>
      <w:r w:rsidRPr="00006384">
        <w:rPr>
          <w:sz w:val="24"/>
          <w:szCs w:val="24"/>
          <w:lang w:val="sr-Cyrl-CS"/>
        </w:rPr>
        <w:t xml:space="preserve">- </w:t>
      </w:r>
      <w:r w:rsidR="002B1800" w:rsidRPr="00006384">
        <w:rPr>
          <w:sz w:val="24"/>
          <w:szCs w:val="24"/>
          <w:lang w:val="sr-Cyrl-CS"/>
        </w:rPr>
        <w:t>Констатовано је</w:t>
      </w:r>
      <w:r w:rsidRPr="00006384">
        <w:rPr>
          <w:sz w:val="24"/>
          <w:szCs w:val="24"/>
          <w:lang w:val="sr-Cyrl-CS"/>
        </w:rPr>
        <w:t xml:space="preserve"> да је први предлог добио </w:t>
      </w:r>
      <w:r w:rsidR="00D52D24" w:rsidRPr="00006384">
        <w:rPr>
          <w:sz w:val="24"/>
          <w:szCs w:val="24"/>
          <w:lang w:val="sr-Cyrl-CS"/>
        </w:rPr>
        <w:t xml:space="preserve">прописану </w:t>
      </w:r>
      <w:r w:rsidRPr="00006384">
        <w:rPr>
          <w:sz w:val="24"/>
          <w:szCs w:val="24"/>
          <w:lang w:val="sr-Cyrl-CS"/>
        </w:rPr>
        <w:t xml:space="preserve">већину, </w:t>
      </w:r>
      <w:proofErr w:type="spellStart"/>
      <w:r w:rsidRPr="00006384">
        <w:rPr>
          <w:sz w:val="24"/>
          <w:szCs w:val="24"/>
          <w:lang w:val="en-US"/>
        </w:rPr>
        <w:t>па</w:t>
      </w:r>
      <w:proofErr w:type="spellEnd"/>
      <w:r w:rsidRPr="00006384">
        <w:rPr>
          <w:sz w:val="24"/>
          <w:szCs w:val="24"/>
          <w:lang w:val="sr-Cyrl-CS"/>
        </w:rPr>
        <w:t xml:space="preserve"> се о другом предлогу није гласало.</w:t>
      </w:r>
    </w:p>
    <w:p w:rsidR="00725DA2" w:rsidRDefault="00725DA2" w:rsidP="00725DA2">
      <w:pPr>
        <w:pStyle w:val="BodyText"/>
        <w:jc w:val="both"/>
        <w:rPr>
          <w:sz w:val="24"/>
          <w:szCs w:val="24"/>
        </w:rPr>
      </w:pPr>
    </w:p>
    <w:p w:rsidR="00880385" w:rsidRPr="007F7C05" w:rsidRDefault="00D06517" w:rsidP="00D06517">
      <w:pPr>
        <w:suppressAutoHyphens/>
        <w:spacing w:line="100" w:lineRule="atLeast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в) </w:t>
      </w:r>
      <w:proofErr w:type="spellStart"/>
      <w:r w:rsidR="00880385" w:rsidRPr="007F7C05">
        <w:rPr>
          <w:sz w:val="24"/>
          <w:szCs w:val="24"/>
          <w:shd w:val="clear" w:color="auto" w:fill="FFFFFF"/>
        </w:rPr>
        <w:t>Покретање</w:t>
      </w:r>
      <w:proofErr w:type="spellEnd"/>
      <w:r w:rsidR="00880385" w:rsidRPr="007F7C05">
        <w:rPr>
          <w:sz w:val="24"/>
          <w:szCs w:val="24"/>
          <w:shd w:val="clear" w:color="auto" w:fill="FFFFFF"/>
        </w:rPr>
        <w:t xml:space="preserve"> </w:t>
      </w:r>
      <w:proofErr w:type="spellStart"/>
      <w:r w:rsidR="00880385" w:rsidRPr="007F7C05">
        <w:rPr>
          <w:sz w:val="24"/>
          <w:szCs w:val="24"/>
          <w:shd w:val="clear" w:color="auto" w:fill="FFFFFF"/>
        </w:rPr>
        <w:t>поступка</w:t>
      </w:r>
      <w:proofErr w:type="spellEnd"/>
      <w:r w:rsidR="00880385" w:rsidRPr="007F7C05">
        <w:rPr>
          <w:sz w:val="24"/>
          <w:szCs w:val="24"/>
          <w:shd w:val="clear" w:color="auto" w:fill="FFFFFF"/>
        </w:rPr>
        <w:t xml:space="preserve"> </w:t>
      </w:r>
      <w:proofErr w:type="spellStart"/>
      <w:r w:rsidR="00880385" w:rsidRPr="007F7C05">
        <w:rPr>
          <w:sz w:val="24"/>
          <w:szCs w:val="24"/>
          <w:shd w:val="clear" w:color="auto" w:fill="FFFFFF"/>
        </w:rPr>
        <w:t>за</w:t>
      </w:r>
      <w:proofErr w:type="spellEnd"/>
      <w:r w:rsidR="00880385" w:rsidRPr="007F7C05"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ре</w:t>
      </w:r>
      <w:r w:rsidR="00880385" w:rsidRPr="007F7C05">
        <w:rPr>
          <w:sz w:val="24"/>
          <w:szCs w:val="24"/>
          <w:shd w:val="clear" w:color="auto" w:fill="FFFFFF"/>
        </w:rPr>
        <w:t>избор</w:t>
      </w:r>
      <w:proofErr w:type="spellEnd"/>
      <w:r w:rsidR="00880385" w:rsidRPr="007F7C05">
        <w:rPr>
          <w:sz w:val="24"/>
          <w:szCs w:val="24"/>
          <w:shd w:val="clear" w:color="auto" w:fill="FFFFFF"/>
        </w:rPr>
        <w:t xml:space="preserve"> </w:t>
      </w:r>
      <w:r w:rsidR="00880385" w:rsidRPr="007F7C05">
        <w:rPr>
          <w:b/>
          <w:bCs/>
          <w:sz w:val="24"/>
          <w:szCs w:val="24"/>
          <w:shd w:val="clear" w:color="auto" w:fill="FFFFFF"/>
        </w:rPr>
        <w:t>др Андрије Шоћа</w:t>
      </w:r>
      <w:r w:rsidR="00880385" w:rsidRPr="007F7C05">
        <w:rPr>
          <w:sz w:val="24"/>
          <w:szCs w:val="24"/>
          <w:shd w:val="clear" w:color="auto" w:fill="FFFFFF"/>
        </w:rPr>
        <w:t xml:space="preserve"> у научно звање научни сарадник за научну област Филозофија. </w:t>
      </w:r>
      <w:proofErr w:type="spellStart"/>
      <w:r w:rsidR="00880385" w:rsidRPr="007F7C05">
        <w:rPr>
          <w:sz w:val="24"/>
          <w:szCs w:val="24"/>
          <w:shd w:val="clear" w:color="auto" w:fill="FFFFFF"/>
          <w:lang w:val="en-US"/>
        </w:rPr>
        <w:t>Предлог</w:t>
      </w:r>
      <w:proofErr w:type="spellEnd"/>
      <w:r w:rsidR="00880385" w:rsidRPr="007F7C05">
        <w:rPr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880385" w:rsidRPr="007F7C05">
        <w:rPr>
          <w:sz w:val="24"/>
          <w:szCs w:val="24"/>
          <w:shd w:val="clear" w:color="auto" w:fill="FFFFFF"/>
          <w:lang w:val="en-US"/>
        </w:rPr>
        <w:t>Комисије</w:t>
      </w:r>
      <w:proofErr w:type="spellEnd"/>
      <w:r w:rsidR="00880385" w:rsidRPr="007F7C05">
        <w:rPr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880385" w:rsidRPr="007F7C05">
        <w:rPr>
          <w:sz w:val="24"/>
          <w:szCs w:val="24"/>
          <w:shd w:val="clear" w:color="auto" w:fill="FFFFFF"/>
          <w:lang w:val="en-US"/>
        </w:rPr>
        <w:t>за</w:t>
      </w:r>
      <w:proofErr w:type="spellEnd"/>
      <w:r w:rsidR="00880385" w:rsidRPr="007F7C05">
        <w:rPr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880385" w:rsidRPr="007F7C05">
        <w:rPr>
          <w:sz w:val="24"/>
          <w:szCs w:val="24"/>
          <w:shd w:val="clear" w:color="auto" w:fill="FFFFFF"/>
          <w:lang w:val="en-US"/>
        </w:rPr>
        <w:t>писање</w:t>
      </w:r>
      <w:proofErr w:type="spellEnd"/>
      <w:r w:rsidR="00880385" w:rsidRPr="007F7C05">
        <w:rPr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880385" w:rsidRPr="007F7C05">
        <w:rPr>
          <w:sz w:val="24"/>
          <w:szCs w:val="24"/>
          <w:shd w:val="clear" w:color="auto" w:fill="FFFFFF"/>
          <w:lang w:val="en-US"/>
        </w:rPr>
        <w:t>извештаја</w:t>
      </w:r>
      <w:proofErr w:type="spellEnd"/>
      <w:r w:rsidR="00880385" w:rsidRPr="007F7C05">
        <w:rPr>
          <w:sz w:val="24"/>
          <w:szCs w:val="24"/>
          <w:shd w:val="clear" w:color="auto" w:fill="FFFFFF"/>
          <w:lang w:val="en-US"/>
        </w:rPr>
        <w:t xml:space="preserve">: </w:t>
      </w:r>
      <w:proofErr w:type="spellStart"/>
      <w:r w:rsidR="00880385" w:rsidRPr="007F7C05">
        <w:rPr>
          <w:sz w:val="24"/>
          <w:szCs w:val="24"/>
          <w:shd w:val="clear" w:color="auto" w:fill="FFFFFF"/>
          <w:lang w:val="en-US"/>
        </w:rPr>
        <w:t>проф</w:t>
      </w:r>
      <w:proofErr w:type="spellEnd"/>
      <w:r w:rsidR="00880385" w:rsidRPr="007F7C05">
        <w:rPr>
          <w:sz w:val="24"/>
          <w:szCs w:val="24"/>
          <w:shd w:val="clear" w:color="auto" w:fill="FFFFFF"/>
          <w:lang w:val="en-US"/>
        </w:rPr>
        <w:t xml:space="preserve">. </w:t>
      </w:r>
      <w:proofErr w:type="spellStart"/>
      <w:r w:rsidR="00880385" w:rsidRPr="007F7C05">
        <w:rPr>
          <w:sz w:val="24"/>
          <w:szCs w:val="24"/>
          <w:shd w:val="clear" w:color="auto" w:fill="FFFFFF"/>
          <w:lang w:val="en-US"/>
        </w:rPr>
        <w:t>др</w:t>
      </w:r>
      <w:proofErr w:type="spellEnd"/>
      <w:r w:rsidR="00880385" w:rsidRPr="007F7C05">
        <w:rPr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880385" w:rsidRPr="007F7C05">
        <w:rPr>
          <w:sz w:val="24"/>
          <w:szCs w:val="24"/>
          <w:shd w:val="clear" w:color="auto" w:fill="FFFFFF"/>
          <w:lang w:val="en-US"/>
        </w:rPr>
        <w:t>Душко</w:t>
      </w:r>
      <w:proofErr w:type="spellEnd"/>
      <w:r w:rsidR="00880385" w:rsidRPr="007F7C05">
        <w:rPr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880385" w:rsidRPr="007F7C05">
        <w:rPr>
          <w:sz w:val="24"/>
          <w:szCs w:val="24"/>
          <w:shd w:val="clear" w:color="auto" w:fill="FFFFFF"/>
          <w:lang w:val="en-US"/>
        </w:rPr>
        <w:t>Прелевић</w:t>
      </w:r>
      <w:proofErr w:type="spellEnd"/>
      <w:r w:rsidR="00880385">
        <w:rPr>
          <w:sz w:val="24"/>
          <w:szCs w:val="24"/>
          <w:shd w:val="clear" w:color="auto" w:fill="FFFFFF"/>
        </w:rPr>
        <w:t>, проф. др Драго Ђурић, др Предраг Милидраг, виши научни сарадник, Институт друштвених наука</w:t>
      </w:r>
    </w:p>
    <w:p w:rsidR="00880385" w:rsidRDefault="00880385" w:rsidP="00880385">
      <w:pPr>
        <w:jc w:val="both"/>
        <w:rPr>
          <w:sz w:val="24"/>
          <w:szCs w:val="24"/>
          <w:shd w:val="clear" w:color="auto" w:fill="FFFFFF"/>
        </w:rPr>
      </w:pPr>
    </w:p>
    <w:p w:rsidR="00D06517" w:rsidRPr="007F7C05" w:rsidRDefault="00D06517" w:rsidP="00D06517">
      <w:pPr>
        <w:suppressAutoHyphens/>
        <w:spacing w:line="100" w:lineRule="atLeast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ОДЛУКА: Једногласно је донета одлука да се покрене поступак </w:t>
      </w:r>
      <w:r w:rsidRPr="007F7C05">
        <w:rPr>
          <w:sz w:val="24"/>
          <w:szCs w:val="24"/>
          <w:shd w:val="clear" w:color="auto" w:fill="FFFFFF"/>
        </w:rPr>
        <w:t xml:space="preserve">за </w:t>
      </w:r>
      <w:r>
        <w:rPr>
          <w:sz w:val="24"/>
          <w:szCs w:val="24"/>
          <w:shd w:val="clear" w:color="auto" w:fill="FFFFFF"/>
        </w:rPr>
        <w:t>ре</w:t>
      </w:r>
      <w:r w:rsidRPr="007F7C05">
        <w:rPr>
          <w:sz w:val="24"/>
          <w:szCs w:val="24"/>
          <w:shd w:val="clear" w:color="auto" w:fill="FFFFFF"/>
        </w:rPr>
        <w:t xml:space="preserve">избор </w:t>
      </w:r>
      <w:r w:rsidRPr="007F7C05">
        <w:rPr>
          <w:b/>
          <w:bCs/>
          <w:sz w:val="24"/>
          <w:szCs w:val="24"/>
          <w:shd w:val="clear" w:color="auto" w:fill="FFFFFF"/>
        </w:rPr>
        <w:t>др Андрије Шоћа</w:t>
      </w:r>
      <w:r w:rsidRPr="007F7C05">
        <w:rPr>
          <w:sz w:val="24"/>
          <w:szCs w:val="24"/>
          <w:shd w:val="clear" w:color="auto" w:fill="FFFFFF"/>
        </w:rPr>
        <w:t xml:space="preserve"> у научно звање научни сарадник за научну област Филозофија. </w:t>
      </w:r>
      <w:proofErr w:type="spellStart"/>
      <w:r w:rsidR="00463937">
        <w:rPr>
          <w:sz w:val="24"/>
          <w:szCs w:val="24"/>
          <w:shd w:val="clear" w:color="auto" w:fill="FFFFFF"/>
        </w:rPr>
        <w:t>Одређена</w:t>
      </w:r>
      <w:proofErr w:type="spellEnd"/>
      <w:r w:rsidR="00463937">
        <w:rPr>
          <w:sz w:val="24"/>
          <w:szCs w:val="24"/>
          <w:shd w:val="clear" w:color="auto" w:fill="FFFFFF"/>
        </w:rPr>
        <w:t xml:space="preserve"> </w:t>
      </w:r>
      <w:proofErr w:type="spellStart"/>
      <w:r w:rsidR="00463937">
        <w:rPr>
          <w:sz w:val="24"/>
          <w:szCs w:val="24"/>
          <w:shd w:val="clear" w:color="auto" w:fill="FFFFFF"/>
        </w:rPr>
        <w:t>је</w:t>
      </w:r>
      <w:proofErr w:type="spellEnd"/>
      <w:r w:rsidR="00463937">
        <w:rPr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63937">
        <w:rPr>
          <w:sz w:val="24"/>
          <w:szCs w:val="24"/>
          <w:shd w:val="clear" w:color="auto" w:fill="FFFFFF"/>
          <w:lang w:val="en-US"/>
        </w:rPr>
        <w:t>Комисиј</w:t>
      </w:r>
      <w:proofErr w:type="spellEnd"/>
      <w:r w:rsidR="00463937">
        <w:rPr>
          <w:sz w:val="24"/>
          <w:szCs w:val="24"/>
          <w:shd w:val="clear" w:color="auto" w:fill="FFFFFF"/>
        </w:rPr>
        <w:t>а</w:t>
      </w:r>
      <w:r w:rsidRPr="007F7C05">
        <w:rPr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F7C05">
        <w:rPr>
          <w:sz w:val="24"/>
          <w:szCs w:val="24"/>
          <w:shd w:val="clear" w:color="auto" w:fill="FFFFFF"/>
          <w:lang w:val="en-US"/>
        </w:rPr>
        <w:t>за</w:t>
      </w:r>
      <w:proofErr w:type="spellEnd"/>
      <w:r w:rsidRPr="007F7C05">
        <w:rPr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F7C05">
        <w:rPr>
          <w:sz w:val="24"/>
          <w:szCs w:val="24"/>
          <w:shd w:val="clear" w:color="auto" w:fill="FFFFFF"/>
          <w:lang w:val="en-US"/>
        </w:rPr>
        <w:t>писање</w:t>
      </w:r>
      <w:proofErr w:type="spellEnd"/>
      <w:r w:rsidRPr="007F7C05">
        <w:rPr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F7C05">
        <w:rPr>
          <w:sz w:val="24"/>
          <w:szCs w:val="24"/>
          <w:shd w:val="clear" w:color="auto" w:fill="FFFFFF"/>
          <w:lang w:val="en-US"/>
        </w:rPr>
        <w:t>извештаја</w:t>
      </w:r>
      <w:proofErr w:type="spellEnd"/>
      <w:r w:rsidR="00463937">
        <w:rPr>
          <w:sz w:val="24"/>
          <w:szCs w:val="24"/>
          <w:shd w:val="clear" w:color="auto" w:fill="FFFFFF"/>
        </w:rPr>
        <w:t xml:space="preserve"> у </w:t>
      </w:r>
      <w:proofErr w:type="spellStart"/>
      <w:r w:rsidR="00463937">
        <w:rPr>
          <w:sz w:val="24"/>
          <w:szCs w:val="24"/>
          <w:shd w:val="clear" w:color="auto" w:fill="FFFFFF"/>
        </w:rPr>
        <w:t>саставу</w:t>
      </w:r>
      <w:proofErr w:type="spellEnd"/>
      <w:r w:rsidRPr="007F7C05">
        <w:rPr>
          <w:sz w:val="24"/>
          <w:szCs w:val="24"/>
          <w:shd w:val="clear" w:color="auto" w:fill="FFFFFF"/>
          <w:lang w:val="en-US"/>
        </w:rPr>
        <w:t xml:space="preserve">: </w:t>
      </w:r>
      <w:proofErr w:type="spellStart"/>
      <w:r w:rsidRPr="007F7C05">
        <w:rPr>
          <w:sz w:val="24"/>
          <w:szCs w:val="24"/>
          <w:shd w:val="clear" w:color="auto" w:fill="FFFFFF"/>
          <w:lang w:val="en-US"/>
        </w:rPr>
        <w:t>проф</w:t>
      </w:r>
      <w:proofErr w:type="spellEnd"/>
      <w:r w:rsidRPr="007F7C05">
        <w:rPr>
          <w:sz w:val="24"/>
          <w:szCs w:val="24"/>
          <w:shd w:val="clear" w:color="auto" w:fill="FFFFFF"/>
          <w:lang w:val="en-US"/>
        </w:rPr>
        <w:t xml:space="preserve">. </w:t>
      </w:r>
      <w:proofErr w:type="spellStart"/>
      <w:r w:rsidRPr="007F7C05">
        <w:rPr>
          <w:sz w:val="24"/>
          <w:szCs w:val="24"/>
          <w:shd w:val="clear" w:color="auto" w:fill="FFFFFF"/>
          <w:lang w:val="en-US"/>
        </w:rPr>
        <w:t>др</w:t>
      </w:r>
      <w:proofErr w:type="spellEnd"/>
      <w:r w:rsidRPr="007F7C05">
        <w:rPr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F7C05">
        <w:rPr>
          <w:sz w:val="24"/>
          <w:szCs w:val="24"/>
          <w:shd w:val="clear" w:color="auto" w:fill="FFFFFF"/>
          <w:lang w:val="en-US"/>
        </w:rPr>
        <w:t>Душко</w:t>
      </w:r>
      <w:proofErr w:type="spellEnd"/>
      <w:r w:rsidRPr="007F7C05">
        <w:rPr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F7C05">
        <w:rPr>
          <w:sz w:val="24"/>
          <w:szCs w:val="24"/>
          <w:shd w:val="clear" w:color="auto" w:fill="FFFFFF"/>
          <w:lang w:val="en-US"/>
        </w:rPr>
        <w:t>Прелевић</w:t>
      </w:r>
      <w:proofErr w:type="spellEnd"/>
      <w:r>
        <w:rPr>
          <w:sz w:val="24"/>
          <w:szCs w:val="24"/>
          <w:shd w:val="clear" w:color="auto" w:fill="FFFFFF"/>
        </w:rPr>
        <w:t>, проф. др Драго Ђурић, др Предраг Милидраг, виши научни сарадник, Институт друштвених наука</w:t>
      </w:r>
    </w:p>
    <w:p w:rsidR="00D06517" w:rsidRPr="002E52C5" w:rsidRDefault="00D06517" w:rsidP="00880385">
      <w:pPr>
        <w:jc w:val="both"/>
        <w:rPr>
          <w:sz w:val="24"/>
          <w:szCs w:val="24"/>
          <w:shd w:val="clear" w:color="auto" w:fill="FFFFFF"/>
        </w:rPr>
      </w:pPr>
    </w:p>
    <w:p w:rsidR="00880385" w:rsidRDefault="00463937" w:rsidP="00463937">
      <w:pPr>
        <w:suppressAutoHyphens/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="00880385" w:rsidRPr="002E52C5">
        <w:rPr>
          <w:sz w:val="24"/>
          <w:szCs w:val="24"/>
        </w:rPr>
        <w:t xml:space="preserve">Покретање поступка за избор </w:t>
      </w:r>
      <w:r w:rsidR="00880385" w:rsidRPr="002E52C5">
        <w:rPr>
          <w:b/>
          <w:bCs/>
          <w:sz w:val="24"/>
          <w:szCs w:val="24"/>
        </w:rPr>
        <w:t>Луке Кешељевића</w:t>
      </w:r>
      <w:r w:rsidR="00880385" w:rsidRPr="002E52C5">
        <w:rPr>
          <w:sz w:val="24"/>
          <w:szCs w:val="24"/>
        </w:rPr>
        <w:t xml:space="preserve"> у звање истраживач-сарадник за научну област Филозофија. Предлог Комисије за писање извештаја: проф. др Ирина Деретић, проф. др Миланко Говедарица, проф. др Душко Прелевић</w:t>
      </w:r>
    </w:p>
    <w:p w:rsidR="00463937" w:rsidRDefault="00463937" w:rsidP="00463937">
      <w:pPr>
        <w:suppressAutoHyphens/>
        <w:spacing w:line="100" w:lineRule="atLeast"/>
        <w:jc w:val="both"/>
        <w:rPr>
          <w:sz w:val="24"/>
          <w:szCs w:val="24"/>
        </w:rPr>
      </w:pPr>
    </w:p>
    <w:p w:rsidR="00463937" w:rsidRDefault="00463937" w:rsidP="00463937">
      <w:pPr>
        <w:suppressAutoHyphens/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ОДЛУКА: </w:t>
      </w:r>
      <w:r>
        <w:rPr>
          <w:sz w:val="24"/>
          <w:szCs w:val="24"/>
          <w:shd w:val="clear" w:color="auto" w:fill="FFFFFF"/>
        </w:rPr>
        <w:t xml:space="preserve">Једногласно је донета одлука да се покрене поступак </w:t>
      </w:r>
      <w:r w:rsidRPr="007F7C05">
        <w:rPr>
          <w:sz w:val="24"/>
          <w:szCs w:val="24"/>
          <w:shd w:val="clear" w:color="auto" w:fill="FFFFFF"/>
        </w:rPr>
        <w:t>за</w:t>
      </w:r>
      <w:r>
        <w:rPr>
          <w:sz w:val="24"/>
          <w:szCs w:val="24"/>
          <w:shd w:val="clear" w:color="auto" w:fill="FFFFFF"/>
        </w:rPr>
        <w:t xml:space="preserve"> </w:t>
      </w:r>
      <w:r w:rsidRPr="002E52C5">
        <w:rPr>
          <w:sz w:val="24"/>
          <w:szCs w:val="24"/>
        </w:rPr>
        <w:t xml:space="preserve">избор </w:t>
      </w:r>
      <w:r w:rsidRPr="002E52C5">
        <w:rPr>
          <w:b/>
          <w:bCs/>
          <w:sz w:val="24"/>
          <w:szCs w:val="24"/>
        </w:rPr>
        <w:t>Луке Кешељевића</w:t>
      </w:r>
      <w:r w:rsidRPr="002E52C5">
        <w:rPr>
          <w:sz w:val="24"/>
          <w:szCs w:val="24"/>
        </w:rPr>
        <w:t xml:space="preserve"> у звање истраживач-сарадник за научну област Филозофија. </w:t>
      </w:r>
      <w:r>
        <w:rPr>
          <w:sz w:val="24"/>
          <w:szCs w:val="24"/>
        </w:rPr>
        <w:t>Одређена је Комисија</w:t>
      </w:r>
      <w:r w:rsidRPr="002E52C5">
        <w:rPr>
          <w:sz w:val="24"/>
          <w:szCs w:val="24"/>
        </w:rPr>
        <w:t xml:space="preserve"> за писање извештаја</w:t>
      </w:r>
      <w:r>
        <w:rPr>
          <w:sz w:val="24"/>
          <w:szCs w:val="24"/>
        </w:rPr>
        <w:t xml:space="preserve"> у саставу</w:t>
      </w:r>
      <w:r w:rsidRPr="002E52C5">
        <w:rPr>
          <w:sz w:val="24"/>
          <w:szCs w:val="24"/>
        </w:rPr>
        <w:t>: проф. др Ирина Деретић, проф. др Миланко Говедарица, проф. др Душко Прелевић</w:t>
      </w:r>
    </w:p>
    <w:p w:rsidR="00463937" w:rsidRPr="002E52C5" w:rsidRDefault="00463937" w:rsidP="00463937">
      <w:pPr>
        <w:suppressAutoHyphens/>
        <w:spacing w:line="100" w:lineRule="atLeast"/>
        <w:jc w:val="both"/>
        <w:rPr>
          <w:sz w:val="24"/>
          <w:szCs w:val="24"/>
        </w:rPr>
      </w:pPr>
    </w:p>
    <w:p w:rsidR="00880385" w:rsidRPr="002E52C5" w:rsidRDefault="00463937" w:rsidP="00463937">
      <w:pPr>
        <w:suppressAutoHyphens/>
        <w:spacing w:line="100" w:lineRule="atLeast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д) </w:t>
      </w:r>
      <w:proofErr w:type="spellStart"/>
      <w:r w:rsidR="00880385" w:rsidRPr="002E52C5">
        <w:rPr>
          <w:sz w:val="24"/>
          <w:szCs w:val="24"/>
          <w:shd w:val="clear" w:color="auto" w:fill="FFFFFF"/>
        </w:rPr>
        <w:t>Предлог</w:t>
      </w:r>
      <w:proofErr w:type="spellEnd"/>
      <w:r w:rsidR="00880385" w:rsidRPr="002E52C5">
        <w:rPr>
          <w:sz w:val="24"/>
          <w:szCs w:val="24"/>
          <w:shd w:val="clear" w:color="auto" w:fill="FFFFFF"/>
        </w:rPr>
        <w:t xml:space="preserve"> </w:t>
      </w:r>
      <w:proofErr w:type="spellStart"/>
      <w:r w:rsidR="00880385" w:rsidRPr="002E52C5">
        <w:rPr>
          <w:sz w:val="24"/>
          <w:szCs w:val="24"/>
          <w:shd w:val="clear" w:color="auto" w:fill="FFFFFF"/>
        </w:rPr>
        <w:t>да</w:t>
      </w:r>
      <w:proofErr w:type="spellEnd"/>
      <w:r w:rsidR="00880385" w:rsidRPr="002E52C5">
        <w:rPr>
          <w:sz w:val="24"/>
          <w:szCs w:val="24"/>
          <w:shd w:val="clear" w:color="auto" w:fill="FFFFFF"/>
        </w:rPr>
        <w:t xml:space="preserve"> </w:t>
      </w:r>
      <w:proofErr w:type="spellStart"/>
      <w:r w:rsidR="00880385" w:rsidRPr="002E52C5">
        <w:rPr>
          <w:sz w:val="24"/>
          <w:szCs w:val="24"/>
          <w:shd w:val="clear" w:color="auto" w:fill="FFFFFF"/>
        </w:rPr>
        <w:t>се</w:t>
      </w:r>
      <w:proofErr w:type="spellEnd"/>
      <w:r w:rsidR="00880385" w:rsidRPr="002E52C5">
        <w:rPr>
          <w:sz w:val="24"/>
          <w:szCs w:val="24"/>
          <w:shd w:val="clear" w:color="auto" w:fill="FFFFFF"/>
        </w:rPr>
        <w:t xml:space="preserve"> </w:t>
      </w:r>
      <w:proofErr w:type="spellStart"/>
      <w:r w:rsidR="00880385" w:rsidRPr="002E52C5">
        <w:rPr>
          <w:sz w:val="24"/>
          <w:szCs w:val="24"/>
          <w:shd w:val="clear" w:color="auto" w:fill="FFFFFF"/>
        </w:rPr>
        <w:t>утврди</w:t>
      </w:r>
      <w:proofErr w:type="spellEnd"/>
      <w:r w:rsidR="00880385" w:rsidRPr="002E52C5">
        <w:rPr>
          <w:sz w:val="24"/>
          <w:szCs w:val="24"/>
          <w:shd w:val="clear" w:color="auto" w:fill="FFFFFF"/>
        </w:rPr>
        <w:t xml:space="preserve"> мишљење да Одељење за филозофију и Наставно-научно веће </w:t>
      </w:r>
      <w:r w:rsidR="00880385" w:rsidRPr="002E52C5">
        <w:rPr>
          <w:sz w:val="24"/>
          <w:szCs w:val="24"/>
        </w:rPr>
        <w:t xml:space="preserve">Филозофског факултета није надлежно да води поступак избора </w:t>
      </w:r>
      <w:r w:rsidR="00880385" w:rsidRPr="002E52C5">
        <w:rPr>
          <w:b/>
          <w:sz w:val="24"/>
          <w:szCs w:val="24"/>
        </w:rPr>
        <w:t>Јована Буковале</w:t>
      </w:r>
      <w:r w:rsidR="00880385" w:rsidRPr="002E52C5">
        <w:rPr>
          <w:sz w:val="24"/>
          <w:szCs w:val="24"/>
        </w:rPr>
        <w:t xml:space="preserve"> у истраживачко звање истраживач-сарадник у области Културолошке науке и комуникологија. Јован Буковала је докоранд на Факултету политичких наука у Београду на докторским академским студијама културологије</w:t>
      </w:r>
    </w:p>
    <w:p w:rsidR="00880385" w:rsidRDefault="00880385" w:rsidP="00463937">
      <w:pPr>
        <w:jc w:val="both"/>
        <w:rPr>
          <w:sz w:val="24"/>
          <w:szCs w:val="24"/>
        </w:rPr>
      </w:pPr>
    </w:p>
    <w:p w:rsidR="00463937" w:rsidRPr="002E52C5" w:rsidRDefault="00463937" w:rsidP="00463937">
      <w:pPr>
        <w:suppressAutoHyphens/>
        <w:spacing w:line="100" w:lineRule="atLeast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>ОДЛУКА: Једногласно је усвојен предлог да Одељење за филозофију није надлежно</w:t>
      </w:r>
      <w:r w:rsidRPr="00463937">
        <w:rPr>
          <w:sz w:val="24"/>
          <w:szCs w:val="24"/>
        </w:rPr>
        <w:t xml:space="preserve"> </w:t>
      </w:r>
      <w:r w:rsidRPr="002E52C5">
        <w:rPr>
          <w:sz w:val="24"/>
          <w:szCs w:val="24"/>
        </w:rPr>
        <w:t xml:space="preserve">да води поступак избора </w:t>
      </w:r>
      <w:r w:rsidRPr="002E52C5">
        <w:rPr>
          <w:b/>
          <w:sz w:val="24"/>
          <w:szCs w:val="24"/>
        </w:rPr>
        <w:t>Јована Буковале</w:t>
      </w:r>
      <w:r w:rsidRPr="002E52C5">
        <w:rPr>
          <w:sz w:val="24"/>
          <w:szCs w:val="24"/>
        </w:rPr>
        <w:t xml:space="preserve"> у истраживачко звање истраживач-сарадник у области Културолошке науке и комуникологија. Јован Буковала је докоранд на Факултету политичких наука у Београду на докторским академским студијама културологије</w:t>
      </w:r>
    </w:p>
    <w:p w:rsidR="00463937" w:rsidRPr="002E52C5" w:rsidRDefault="00463937" w:rsidP="00463937">
      <w:pPr>
        <w:jc w:val="both"/>
        <w:rPr>
          <w:sz w:val="24"/>
          <w:szCs w:val="24"/>
        </w:rPr>
      </w:pPr>
    </w:p>
    <w:p w:rsidR="00880385" w:rsidRPr="002E52C5" w:rsidRDefault="00880385" w:rsidP="00880385">
      <w:pPr>
        <w:pStyle w:val="Heading1"/>
        <w:rPr>
          <w:sz w:val="24"/>
          <w:szCs w:val="24"/>
        </w:rPr>
      </w:pPr>
    </w:p>
    <w:p w:rsidR="00880385" w:rsidRPr="002E52C5" w:rsidRDefault="00880385" w:rsidP="00880385">
      <w:pPr>
        <w:pStyle w:val="Heading1"/>
        <w:rPr>
          <w:sz w:val="24"/>
          <w:szCs w:val="24"/>
        </w:rPr>
      </w:pPr>
      <w:r w:rsidRPr="002E52C5">
        <w:rPr>
          <w:b/>
          <w:sz w:val="24"/>
          <w:szCs w:val="24"/>
        </w:rPr>
        <w:t xml:space="preserve">5. Докторски, мастер, дипломски и завршни радови - теме и комисије </w:t>
      </w:r>
    </w:p>
    <w:p w:rsidR="00880385" w:rsidRPr="002E52C5" w:rsidRDefault="00880385" w:rsidP="00880385">
      <w:pPr>
        <w:pStyle w:val="BodyText"/>
        <w:rPr>
          <w:sz w:val="24"/>
          <w:szCs w:val="24"/>
        </w:rPr>
      </w:pPr>
    </w:p>
    <w:p w:rsidR="00880385" w:rsidRPr="002E52C5" w:rsidRDefault="00880385" w:rsidP="00880385">
      <w:pPr>
        <w:pStyle w:val="BodyText"/>
        <w:numPr>
          <w:ilvl w:val="0"/>
          <w:numId w:val="4"/>
        </w:numPr>
        <w:jc w:val="both"/>
        <w:rPr>
          <w:sz w:val="24"/>
          <w:szCs w:val="24"/>
        </w:rPr>
      </w:pPr>
      <w:r w:rsidRPr="002E52C5">
        <w:rPr>
          <w:sz w:val="24"/>
          <w:szCs w:val="24"/>
        </w:rPr>
        <w:t>Одређе</w:t>
      </w:r>
      <w:r w:rsidR="00463937">
        <w:rPr>
          <w:sz w:val="24"/>
          <w:szCs w:val="24"/>
        </w:rPr>
        <w:t>на је</w:t>
      </w:r>
      <w:r w:rsidRPr="002E52C5">
        <w:rPr>
          <w:sz w:val="24"/>
          <w:szCs w:val="24"/>
        </w:rPr>
        <w:t xml:space="preserve"> Комисиј</w:t>
      </w:r>
      <w:r w:rsidR="00463937">
        <w:rPr>
          <w:sz w:val="24"/>
          <w:szCs w:val="24"/>
        </w:rPr>
        <w:t>а</w:t>
      </w:r>
      <w:r w:rsidRPr="002E52C5">
        <w:rPr>
          <w:sz w:val="24"/>
          <w:szCs w:val="24"/>
        </w:rPr>
        <w:t xml:space="preserve"> за оцену и одбрану докторске дисертације под насловом “Однос елемената политеизма и монотеизма у Платоновој филозофији” докторанда </w:t>
      </w:r>
      <w:r w:rsidRPr="002E52C5">
        <w:rPr>
          <w:b/>
          <w:bCs/>
          <w:sz w:val="24"/>
          <w:szCs w:val="24"/>
        </w:rPr>
        <w:t>Николе Танасића</w:t>
      </w:r>
      <w:r w:rsidR="00463937">
        <w:rPr>
          <w:b/>
          <w:bCs/>
          <w:sz w:val="24"/>
          <w:szCs w:val="24"/>
        </w:rPr>
        <w:t xml:space="preserve"> </w:t>
      </w:r>
      <w:r w:rsidR="00463937">
        <w:rPr>
          <w:sz w:val="24"/>
          <w:szCs w:val="24"/>
        </w:rPr>
        <w:t>у следећем саставу</w:t>
      </w:r>
      <w:r w:rsidRPr="002E52C5">
        <w:rPr>
          <w:sz w:val="24"/>
          <w:szCs w:val="24"/>
        </w:rPr>
        <w:t xml:space="preserve">: проф. др Ирина Деретић (ментор), проф. др </w:t>
      </w:r>
      <w:r w:rsidRPr="002E52C5">
        <w:rPr>
          <w:sz w:val="24"/>
          <w:szCs w:val="24"/>
        </w:rPr>
        <w:lastRenderedPageBreak/>
        <w:t>Небојша Грубор, проф. др Богдан Лубардић, редовни професор Православно-богословског факултета у Београду</w:t>
      </w:r>
    </w:p>
    <w:p w:rsidR="00880385" w:rsidRPr="00D560B4" w:rsidRDefault="00880385" w:rsidP="00880385">
      <w:pPr>
        <w:pStyle w:val="BodyText"/>
        <w:numPr>
          <w:ilvl w:val="0"/>
          <w:numId w:val="4"/>
        </w:numPr>
        <w:jc w:val="both"/>
        <w:rPr>
          <w:sz w:val="24"/>
          <w:szCs w:val="24"/>
          <w:shd w:val="clear" w:color="auto" w:fill="FFFFFF"/>
        </w:rPr>
      </w:pPr>
      <w:r w:rsidRPr="002E52C5">
        <w:rPr>
          <w:sz w:val="24"/>
          <w:szCs w:val="24"/>
        </w:rPr>
        <w:t>Одређе</w:t>
      </w:r>
      <w:r w:rsidR="00463937">
        <w:rPr>
          <w:sz w:val="24"/>
          <w:szCs w:val="24"/>
        </w:rPr>
        <w:t>на је</w:t>
      </w:r>
      <w:r w:rsidRPr="002E52C5">
        <w:rPr>
          <w:sz w:val="24"/>
          <w:szCs w:val="24"/>
        </w:rPr>
        <w:t xml:space="preserve"> Комисиј</w:t>
      </w:r>
      <w:r w:rsidR="00463937">
        <w:rPr>
          <w:sz w:val="24"/>
          <w:szCs w:val="24"/>
        </w:rPr>
        <w:t>а</w:t>
      </w:r>
      <w:r w:rsidRPr="002E52C5">
        <w:rPr>
          <w:sz w:val="24"/>
          <w:szCs w:val="24"/>
        </w:rPr>
        <w:t xml:space="preserve"> за оцену и одбрану докторске дисертације под насловом </w:t>
      </w:r>
      <w:r w:rsidRPr="00D560B4">
        <w:rPr>
          <w:sz w:val="24"/>
          <w:szCs w:val="24"/>
        </w:rPr>
        <w:t>„Авероесово схватање улоге филозофије и филозофа у држави“</w:t>
      </w:r>
      <w:r>
        <w:rPr>
          <w:b/>
          <w:sz w:val="24"/>
          <w:szCs w:val="24"/>
        </w:rPr>
        <w:t xml:space="preserve"> </w:t>
      </w:r>
      <w:r w:rsidRPr="002E52C5">
        <w:rPr>
          <w:sz w:val="24"/>
          <w:szCs w:val="24"/>
        </w:rPr>
        <w:t xml:space="preserve">докторандкиње </w:t>
      </w:r>
      <w:r>
        <w:rPr>
          <w:b/>
          <w:bCs/>
          <w:sz w:val="24"/>
          <w:szCs w:val="24"/>
        </w:rPr>
        <w:t xml:space="preserve">Татјане Вујић </w:t>
      </w:r>
      <w:r w:rsidRPr="002E52C5">
        <w:rPr>
          <w:b/>
          <w:bCs/>
          <w:sz w:val="24"/>
          <w:szCs w:val="24"/>
        </w:rPr>
        <w:t>Тубић</w:t>
      </w:r>
      <w:r w:rsidR="00463937">
        <w:rPr>
          <w:b/>
          <w:bCs/>
          <w:sz w:val="24"/>
          <w:szCs w:val="24"/>
        </w:rPr>
        <w:t xml:space="preserve"> у</w:t>
      </w:r>
      <w:r w:rsidR="00463937">
        <w:rPr>
          <w:sz w:val="24"/>
          <w:szCs w:val="24"/>
        </w:rPr>
        <w:t xml:space="preserve"> следећем саставу</w:t>
      </w:r>
      <w:r w:rsidRPr="002E52C5">
        <w:rPr>
          <w:sz w:val="24"/>
          <w:szCs w:val="24"/>
        </w:rPr>
        <w:t xml:space="preserve">: </w:t>
      </w:r>
      <w:r w:rsidRPr="00D560B4">
        <w:rPr>
          <w:sz w:val="24"/>
          <w:szCs w:val="24"/>
        </w:rPr>
        <w:t>про</w:t>
      </w:r>
      <w:r>
        <w:rPr>
          <w:sz w:val="24"/>
          <w:szCs w:val="24"/>
        </w:rPr>
        <w:t>ф. др Драго Ђурић (ментор), проф. др Машан Богдановски, проф. др Ђорђе Павићевић, редовни професор Факултета Политичких наука у Београду</w:t>
      </w:r>
    </w:p>
    <w:p w:rsidR="00880385" w:rsidRPr="002E52C5" w:rsidRDefault="00463937" w:rsidP="00880385">
      <w:pPr>
        <w:pStyle w:val="BodyText"/>
        <w:numPr>
          <w:ilvl w:val="0"/>
          <w:numId w:val="4"/>
        </w:numPr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Усво</w:t>
      </w:r>
      <w:r w:rsidR="00880385" w:rsidRPr="002E52C5">
        <w:rPr>
          <w:sz w:val="24"/>
          <w:szCs w:val="24"/>
          <w:shd w:val="clear" w:color="auto" w:fill="FFFFFF"/>
        </w:rPr>
        <w:t>ј</w:t>
      </w:r>
      <w:r>
        <w:rPr>
          <w:sz w:val="24"/>
          <w:szCs w:val="24"/>
          <w:shd w:val="clear" w:color="auto" w:fill="FFFFFF"/>
        </w:rPr>
        <w:t>ен је И</w:t>
      </w:r>
      <w:r w:rsidR="00880385" w:rsidRPr="002E52C5">
        <w:rPr>
          <w:sz w:val="24"/>
          <w:szCs w:val="24"/>
          <w:shd w:val="clear" w:color="auto" w:fill="FFFFFF"/>
        </w:rPr>
        <w:t xml:space="preserve">звештај о квалификованости кандидата </w:t>
      </w:r>
      <w:r w:rsidR="00880385" w:rsidRPr="002E52C5">
        <w:rPr>
          <w:b/>
          <w:bCs/>
          <w:sz w:val="24"/>
          <w:szCs w:val="24"/>
          <w:shd w:val="clear" w:color="auto" w:fill="FFFFFF"/>
        </w:rPr>
        <w:t>Жељка Тешића</w:t>
      </w:r>
      <w:r w:rsidR="00880385" w:rsidRPr="002E52C5">
        <w:rPr>
          <w:sz w:val="24"/>
          <w:szCs w:val="24"/>
          <w:shd w:val="clear" w:color="auto" w:fill="FFFFFF"/>
        </w:rPr>
        <w:t xml:space="preserve"> и подобности предложене теме докторске дисертације под насловом “Малбранш и модерна британска филозофија”</w:t>
      </w:r>
    </w:p>
    <w:p w:rsidR="00880385" w:rsidRPr="002E52C5" w:rsidRDefault="00463937" w:rsidP="00880385">
      <w:pPr>
        <w:pStyle w:val="BodyText"/>
        <w:numPr>
          <w:ilvl w:val="0"/>
          <w:numId w:val="4"/>
        </w:numPr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Усво</w:t>
      </w:r>
      <w:r w:rsidRPr="002E52C5">
        <w:rPr>
          <w:sz w:val="24"/>
          <w:szCs w:val="24"/>
          <w:shd w:val="clear" w:color="auto" w:fill="FFFFFF"/>
        </w:rPr>
        <w:t>ј</w:t>
      </w:r>
      <w:r>
        <w:rPr>
          <w:sz w:val="24"/>
          <w:szCs w:val="24"/>
          <w:shd w:val="clear" w:color="auto" w:fill="FFFFFF"/>
        </w:rPr>
        <w:t>ен је И</w:t>
      </w:r>
      <w:r w:rsidRPr="002E52C5">
        <w:rPr>
          <w:sz w:val="24"/>
          <w:szCs w:val="24"/>
          <w:shd w:val="clear" w:color="auto" w:fill="FFFFFF"/>
        </w:rPr>
        <w:t xml:space="preserve">звештај </w:t>
      </w:r>
      <w:r w:rsidR="00880385" w:rsidRPr="002E52C5">
        <w:rPr>
          <w:sz w:val="24"/>
          <w:szCs w:val="24"/>
          <w:shd w:val="clear" w:color="auto" w:fill="FFFFFF"/>
        </w:rPr>
        <w:t xml:space="preserve">о квалификованости кандидата </w:t>
      </w:r>
      <w:r w:rsidR="00880385" w:rsidRPr="002E52C5">
        <w:rPr>
          <w:b/>
          <w:bCs/>
          <w:sz w:val="24"/>
          <w:szCs w:val="24"/>
          <w:shd w:val="clear" w:color="auto" w:fill="FFFFFF"/>
        </w:rPr>
        <w:t>Дарка Дачковића</w:t>
      </w:r>
      <w:r w:rsidR="00880385" w:rsidRPr="002E52C5">
        <w:rPr>
          <w:sz w:val="24"/>
          <w:szCs w:val="24"/>
          <w:shd w:val="clear" w:color="auto" w:fill="FFFFFF"/>
        </w:rPr>
        <w:t xml:space="preserve"> и подобности предложене теме докторске дисертације под насловом “Истина и политика: од племените лажи до постистине”</w:t>
      </w:r>
    </w:p>
    <w:p w:rsidR="00880385" w:rsidRPr="002E52C5" w:rsidRDefault="00463937" w:rsidP="00880385">
      <w:pPr>
        <w:pStyle w:val="BodyText"/>
        <w:numPr>
          <w:ilvl w:val="0"/>
          <w:numId w:val="4"/>
        </w:numPr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Усво</w:t>
      </w:r>
      <w:r w:rsidRPr="002E52C5">
        <w:rPr>
          <w:sz w:val="24"/>
          <w:szCs w:val="24"/>
          <w:shd w:val="clear" w:color="auto" w:fill="FFFFFF"/>
        </w:rPr>
        <w:t>ј</w:t>
      </w:r>
      <w:r>
        <w:rPr>
          <w:sz w:val="24"/>
          <w:szCs w:val="24"/>
          <w:shd w:val="clear" w:color="auto" w:fill="FFFFFF"/>
        </w:rPr>
        <w:t>ен је И</w:t>
      </w:r>
      <w:r w:rsidRPr="002E52C5">
        <w:rPr>
          <w:sz w:val="24"/>
          <w:szCs w:val="24"/>
          <w:shd w:val="clear" w:color="auto" w:fill="FFFFFF"/>
        </w:rPr>
        <w:t xml:space="preserve">звештај </w:t>
      </w:r>
      <w:r w:rsidR="00880385" w:rsidRPr="002E52C5">
        <w:rPr>
          <w:sz w:val="24"/>
          <w:szCs w:val="24"/>
          <w:shd w:val="clear" w:color="auto" w:fill="FFFFFF"/>
        </w:rPr>
        <w:t xml:space="preserve">о квалификованости кандидата </w:t>
      </w:r>
      <w:r w:rsidR="00880385" w:rsidRPr="002E52C5">
        <w:rPr>
          <w:b/>
          <w:bCs/>
          <w:sz w:val="24"/>
          <w:szCs w:val="24"/>
          <w:shd w:val="clear" w:color="auto" w:fill="FFFFFF"/>
        </w:rPr>
        <w:t>Растка Јевтића</w:t>
      </w:r>
      <w:r w:rsidR="00880385" w:rsidRPr="002E52C5">
        <w:rPr>
          <w:sz w:val="24"/>
          <w:szCs w:val="24"/>
          <w:shd w:val="clear" w:color="auto" w:fill="FFFFFF"/>
        </w:rPr>
        <w:t xml:space="preserve"> и подобности предложене теме докторске дисертације под насловом “Метафизика људског бића у Декартовој филозофији”</w:t>
      </w:r>
    </w:p>
    <w:p w:rsidR="00880385" w:rsidRPr="002E52C5" w:rsidRDefault="00880385" w:rsidP="00880385">
      <w:pPr>
        <w:pStyle w:val="BodyText"/>
        <w:jc w:val="both"/>
        <w:rPr>
          <w:sz w:val="24"/>
          <w:szCs w:val="24"/>
          <w:shd w:val="clear" w:color="auto" w:fill="FFFFFF"/>
        </w:rPr>
      </w:pPr>
      <w:r w:rsidRPr="002E52C5">
        <w:rPr>
          <w:b/>
          <w:bCs/>
          <w:sz w:val="24"/>
          <w:szCs w:val="24"/>
          <w:shd w:val="clear" w:color="auto" w:fill="FFFFFF"/>
        </w:rPr>
        <w:t>Дипломски и завршни радови: теме и комисије:</w:t>
      </w:r>
    </w:p>
    <w:p w:rsidR="00880385" w:rsidRPr="002E52C5" w:rsidRDefault="00463937" w:rsidP="00880385">
      <w:pPr>
        <w:pStyle w:val="BodyText"/>
        <w:numPr>
          <w:ilvl w:val="0"/>
          <w:numId w:val="5"/>
        </w:numPr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Одобрена је </w:t>
      </w:r>
      <w:r w:rsidR="00880385" w:rsidRPr="002E52C5">
        <w:rPr>
          <w:sz w:val="24"/>
          <w:szCs w:val="24"/>
          <w:shd w:val="clear" w:color="auto" w:fill="FFFFFF"/>
        </w:rPr>
        <w:t>тем</w:t>
      </w:r>
      <w:r>
        <w:rPr>
          <w:sz w:val="24"/>
          <w:szCs w:val="24"/>
          <w:shd w:val="clear" w:color="auto" w:fill="FFFFFF"/>
        </w:rPr>
        <w:t>а</w:t>
      </w:r>
      <w:r w:rsidR="00880385" w:rsidRPr="002E52C5">
        <w:rPr>
          <w:sz w:val="24"/>
          <w:szCs w:val="24"/>
          <w:shd w:val="clear" w:color="auto" w:fill="FFFFFF"/>
        </w:rPr>
        <w:t xml:space="preserve"> дипломског рада под насловом “Проблем аутентичности у филозофији егзистенције” студенткиње </w:t>
      </w:r>
      <w:r w:rsidR="00880385" w:rsidRPr="002E52C5">
        <w:rPr>
          <w:b/>
          <w:bCs/>
          <w:sz w:val="24"/>
          <w:szCs w:val="24"/>
          <w:shd w:val="clear" w:color="auto" w:fill="FFFFFF"/>
        </w:rPr>
        <w:t>Јоване Вуковић</w:t>
      </w:r>
      <w:r w:rsidR="00880385" w:rsidRPr="002E52C5">
        <w:rPr>
          <w:sz w:val="24"/>
          <w:szCs w:val="24"/>
          <w:shd w:val="clear" w:color="auto" w:fill="FFFFFF"/>
        </w:rPr>
        <w:t xml:space="preserve">. </w:t>
      </w:r>
      <w:r>
        <w:rPr>
          <w:sz w:val="24"/>
          <w:szCs w:val="24"/>
          <w:shd w:val="clear" w:color="auto" w:fill="FFFFFF"/>
        </w:rPr>
        <w:t xml:space="preserve">За </w:t>
      </w:r>
      <w:r w:rsidR="00880385" w:rsidRPr="002E52C5">
        <w:rPr>
          <w:sz w:val="24"/>
          <w:szCs w:val="24"/>
          <w:shd w:val="clear" w:color="auto" w:fill="FFFFFF"/>
        </w:rPr>
        <w:t>ментора</w:t>
      </w:r>
      <w:r>
        <w:rPr>
          <w:sz w:val="24"/>
          <w:szCs w:val="24"/>
          <w:shd w:val="clear" w:color="auto" w:fill="FFFFFF"/>
        </w:rPr>
        <w:t xml:space="preserve"> је одређен</w:t>
      </w:r>
      <w:r w:rsidR="00880385" w:rsidRPr="002E52C5">
        <w:rPr>
          <w:sz w:val="24"/>
          <w:szCs w:val="24"/>
          <w:shd w:val="clear" w:color="auto" w:fill="FFFFFF"/>
        </w:rPr>
        <w:t xml:space="preserve"> проф. др Миланко Говедарица</w:t>
      </w:r>
    </w:p>
    <w:p w:rsidR="00880385" w:rsidRPr="002E52C5" w:rsidRDefault="00463937" w:rsidP="00880385">
      <w:pPr>
        <w:pStyle w:val="BodyText"/>
        <w:numPr>
          <w:ilvl w:val="0"/>
          <w:numId w:val="5"/>
        </w:numPr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Одобрена је молба</w:t>
      </w:r>
      <w:r w:rsidR="00880385" w:rsidRPr="002E52C5">
        <w:rPr>
          <w:sz w:val="24"/>
          <w:szCs w:val="24"/>
          <w:shd w:val="clear" w:color="auto" w:fill="FFFFFF"/>
        </w:rPr>
        <w:t xml:space="preserve"> студента </w:t>
      </w:r>
      <w:r w:rsidR="00880385" w:rsidRPr="002E52C5">
        <w:rPr>
          <w:b/>
          <w:bCs/>
          <w:sz w:val="24"/>
          <w:szCs w:val="24"/>
          <w:shd w:val="clear" w:color="auto" w:fill="FFFFFF"/>
        </w:rPr>
        <w:t>Даниела Миловановића</w:t>
      </w:r>
      <w:r w:rsidR="00880385" w:rsidRPr="002E52C5">
        <w:rPr>
          <w:sz w:val="24"/>
          <w:szCs w:val="24"/>
          <w:shd w:val="clear" w:color="auto" w:fill="FFFFFF"/>
        </w:rPr>
        <w:t xml:space="preserve"> за промену ментора на изради дипломског рада под насловом “Милово схватање слободе и проблем приватности на интернету”. Уместо проф. др Јована Бабића предлаже се доц. др Стефан Мићић</w:t>
      </w:r>
    </w:p>
    <w:p w:rsidR="00880385" w:rsidRPr="002E52C5" w:rsidRDefault="00463937" w:rsidP="00880385">
      <w:pPr>
        <w:pStyle w:val="BodyText"/>
        <w:numPr>
          <w:ilvl w:val="0"/>
          <w:numId w:val="5"/>
        </w:numPr>
        <w:jc w:val="both"/>
        <w:rPr>
          <w:b/>
          <w:sz w:val="24"/>
          <w:szCs w:val="24"/>
        </w:rPr>
      </w:pPr>
      <w:r>
        <w:rPr>
          <w:sz w:val="24"/>
          <w:szCs w:val="24"/>
          <w:shd w:val="clear" w:color="auto" w:fill="FFFFFF"/>
        </w:rPr>
        <w:t>Одобрена је тема</w:t>
      </w:r>
      <w:r w:rsidR="00880385" w:rsidRPr="002E52C5">
        <w:rPr>
          <w:sz w:val="24"/>
          <w:szCs w:val="24"/>
          <w:shd w:val="clear" w:color="auto" w:fill="FFFFFF"/>
        </w:rPr>
        <w:t xml:space="preserve"> завршног рада под насловом “Иронија у Сократовом и Кјеркегоровом учењу” студенткиње </w:t>
      </w:r>
      <w:r w:rsidR="00880385" w:rsidRPr="002E52C5">
        <w:rPr>
          <w:b/>
          <w:bCs/>
          <w:sz w:val="24"/>
          <w:szCs w:val="24"/>
          <w:shd w:val="clear" w:color="auto" w:fill="FFFFFF"/>
        </w:rPr>
        <w:t>Тамаре Ребић</w:t>
      </w:r>
      <w:r w:rsidR="00880385" w:rsidRPr="002E52C5">
        <w:rPr>
          <w:sz w:val="24"/>
          <w:szCs w:val="24"/>
          <w:shd w:val="clear" w:color="auto" w:fill="FFFFFF"/>
        </w:rPr>
        <w:t xml:space="preserve">. </w:t>
      </w:r>
      <w:r>
        <w:rPr>
          <w:sz w:val="24"/>
          <w:szCs w:val="24"/>
          <w:shd w:val="clear" w:color="auto" w:fill="FFFFFF"/>
        </w:rPr>
        <w:t>За ментора је одређен</w:t>
      </w:r>
      <w:r w:rsidR="00880385" w:rsidRPr="002E52C5">
        <w:rPr>
          <w:sz w:val="24"/>
          <w:szCs w:val="24"/>
          <w:shd w:val="clear" w:color="auto" w:fill="FFFFFF"/>
        </w:rPr>
        <w:t xml:space="preserve"> проф. др Миланко Говедарице</w:t>
      </w:r>
    </w:p>
    <w:p w:rsidR="00880385" w:rsidRPr="002E52C5" w:rsidRDefault="00880385" w:rsidP="00880385">
      <w:pPr>
        <w:pStyle w:val="BodyText"/>
        <w:jc w:val="both"/>
        <w:rPr>
          <w:b/>
          <w:sz w:val="24"/>
          <w:szCs w:val="24"/>
        </w:rPr>
      </w:pPr>
      <w:r w:rsidRPr="002E52C5">
        <w:rPr>
          <w:b/>
          <w:sz w:val="24"/>
          <w:szCs w:val="24"/>
        </w:rPr>
        <w:t>6. Давање мишљења о кандидатима за избор управника Института за филозофију</w:t>
      </w:r>
    </w:p>
    <w:p w:rsidR="00880385" w:rsidRDefault="00880385" w:rsidP="00880385">
      <w:pPr>
        <w:pStyle w:val="BodyText"/>
        <w:jc w:val="both"/>
        <w:rPr>
          <w:b/>
          <w:sz w:val="24"/>
          <w:szCs w:val="24"/>
        </w:rPr>
      </w:pPr>
    </w:p>
    <w:p w:rsidR="00725DA2" w:rsidRPr="00D03FE9" w:rsidRDefault="00725DA2" w:rsidP="00880385">
      <w:pPr>
        <w:pStyle w:val="BodyText"/>
        <w:jc w:val="both"/>
        <w:rPr>
          <w:sz w:val="24"/>
          <w:szCs w:val="24"/>
        </w:rPr>
      </w:pPr>
      <w:r w:rsidRPr="00D03FE9">
        <w:rPr>
          <w:sz w:val="24"/>
          <w:szCs w:val="24"/>
        </w:rPr>
        <w:t xml:space="preserve">- Управник Одељења за филозофију проф. др Ненад Цекић предложио је да Одељење за филозофију да позитивно мишљење за избор проф. др Живана Лазовића за управника Института за филозофију </w:t>
      </w:r>
    </w:p>
    <w:p w:rsidR="00725DA2" w:rsidRPr="00D03FE9" w:rsidRDefault="00725DA2" w:rsidP="00880385">
      <w:pPr>
        <w:pStyle w:val="BodyText"/>
        <w:jc w:val="both"/>
        <w:rPr>
          <w:sz w:val="24"/>
          <w:szCs w:val="24"/>
        </w:rPr>
      </w:pPr>
      <w:r w:rsidRPr="00D03FE9">
        <w:rPr>
          <w:sz w:val="24"/>
          <w:szCs w:val="24"/>
        </w:rPr>
        <w:t xml:space="preserve">- Проф. др Миланко Говедарица предложио је </w:t>
      </w:r>
      <w:r w:rsidR="00143433" w:rsidRPr="00D03FE9">
        <w:rPr>
          <w:sz w:val="24"/>
          <w:szCs w:val="24"/>
        </w:rPr>
        <w:t xml:space="preserve">да Одељење за филозофију да позитивно мишљење за избор проф. др </w:t>
      </w:r>
      <w:r w:rsidRPr="00D03FE9">
        <w:rPr>
          <w:sz w:val="24"/>
          <w:szCs w:val="24"/>
        </w:rPr>
        <w:t>Мирослав</w:t>
      </w:r>
      <w:r w:rsidR="00E24594" w:rsidRPr="00D03FE9">
        <w:rPr>
          <w:sz w:val="24"/>
          <w:szCs w:val="24"/>
        </w:rPr>
        <w:t>е</w:t>
      </w:r>
      <w:r w:rsidRPr="00D03FE9">
        <w:rPr>
          <w:sz w:val="24"/>
          <w:szCs w:val="24"/>
        </w:rPr>
        <w:t xml:space="preserve"> </w:t>
      </w:r>
      <w:r w:rsidR="00143433" w:rsidRPr="00D03FE9">
        <w:rPr>
          <w:sz w:val="24"/>
          <w:szCs w:val="24"/>
        </w:rPr>
        <w:t xml:space="preserve">Трајковски за управницу Института за филозофију </w:t>
      </w:r>
    </w:p>
    <w:p w:rsidR="00143433" w:rsidRPr="00D03FE9" w:rsidRDefault="00143433" w:rsidP="00143433">
      <w:pPr>
        <w:pStyle w:val="BodyText"/>
        <w:jc w:val="both"/>
        <w:rPr>
          <w:sz w:val="24"/>
          <w:szCs w:val="24"/>
        </w:rPr>
      </w:pPr>
      <w:r w:rsidRPr="00D03FE9">
        <w:rPr>
          <w:sz w:val="24"/>
          <w:szCs w:val="24"/>
        </w:rPr>
        <w:t xml:space="preserve">- Проф. др Небојша Грубор ставио је примедбу на процедуру избора управника и предложио да Одељење за филозофију да позитивно мишљење за избор проф. др Душка Прелевића за управника Института за филозофију </w:t>
      </w:r>
    </w:p>
    <w:p w:rsidR="00143433" w:rsidRPr="00D03FE9" w:rsidRDefault="00143433" w:rsidP="00143433">
      <w:pPr>
        <w:pStyle w:val="BodyText"/>
        <w:jc w:val="both"/>
        <w:rPr>
          <w:sz w:val="24"/>
          <w:szCs w:val="24"/>
        </w:rPr>
      </w:pPr>
      <w:r w:rsidRPr="00D03FE9">
        <w:rPr>
          <w:sz w:val="24"/>
          <w:szCs w:val="24"/>
        </w:rPr>
        <w:t xml:space="preserve">- У дискусији су учествовали проф. др Небојша Грубор, проф. др Ненад Цекић и проф. др Миланко Говедарица </w:t>
      </w:r>
    </w:p>
    <w:p w:rsidR="00143433" w:rsidRPr="00D03FE9" w:rsidRDefault="00D6710E" w:rsidP="00143433">
      <w:pPr>
        <w:pStyle w:val="BodyText"/>
        <w:jc w:val="both"/>
        <w:rPr>
          <w:sz w:val="24"/>
          <w:szCs w:val="24"/>
        </w:rPr>
      </w:pPr>
      <w:r w:rsidRPr="00D03FE9">
        <w:rPr>
          <w:sz w:val="24"/>
          <w:szCs w:val="24"/>
        </w:rPr>
        <w:lastRenderedPageBreak/>
        <w:t>- Проф. др Небојша Грубор је предложио тајно гласање. Од 22 присутна члана</w:t>
      </w:r>
      <w:r w:rsidR="003D26D5" w:rsidRPr="00D03FE9">
        <w:rPr>
          <w:sz w:val="24"/>
          <w:szCs w:val="24"/>
        </w:rPr>
        <w:t xml:space="preserve"> (проф. Лазовић и проф. Прелевић нису присуствовали овој тачки дневног реда)</w:t>
      </w:r>
      <w:r w:rsidRPr="00D03FE9">
        <w:rPr>
          <w:sz w:val="24"/>
          <w:szCs w:val="24"/>
        </w:rPr>
        <w:t xml:space="preserve">, 5 чланова је гласало за, 17 против и нико уздржан. </w:t>
      </w:r>
      <w:r w:rsidR="003D26D5" w:rsidRPr="00D03FE9">
        <w:rPr>
          <w:sz w:val="24"/>
          <w:szCs w:val="24"/>
        </w:rPr>
        <w:t>Управник је</w:t>
      </w:r>
      <w:r w:rsidR="002B1800" w:rsidRPr="00D03FE9">
        <w:rPr>
          <w:sz w:val="24"/>
          <w:szCs w:val="24"/>
        </w:rPr>
        <w:t xml:space="preserve"> констатовао да предлог за тајно</w:t>
      </w:r>
      <w:r w:rsidR="003D26D5" w:rsidRPr="00D03FE9">
        <w:rPr>
          <w:sz w:val="24"/>
          <w:szCs w:val="24"/>
        </w:rPr>
        <w:t xml:space="preserve"> гласање није добио потребну већину.</w:t>
      </w:r>
    </w:p>
    <w:p w:rsidR="00143433" w:rsidRPr="00D03FE9" w:rsidRDefault="00143433" w:rsidP="00143433">
      <w:pPr>
        <w:pStyle w:val="BodyText"/>
        <w:jc w:val="both"/>
        <w:rPr>
          <w:sz w:val="24"/>
          <w:szCs w:val="24"/>
        </w:rPr>
      </w:pPr>
      <w:r w:rsidRPr="00D03FE9">
        <w:rPr>
          <w:sz w:val="24"/>
          <w:szCs w:val="24"/>
        </w:rPr>
        <w:t>- ОДЛУКА: Предлог управника проф. др Ненада Цекића да Одељење за филозофију да позитивно мишљење за избор проф. др Живана Лазовића за управника Института за филозофију усвојен је са 17 гласова за, 4 против и 1 уздржаним гласом од укупно 22 присутна члана (проф. Лазовић и проф. Прелевић нису присуствовали овој тачки дневног реда).</w:t>
      </w:r>
    </w:p>
    <w:p w:rsidR="00143433" w:rsidRDefault="00143433" w:rsidP="00143433">
      <w:pPr>
        <w:pStyle w:val="BodyText"/>
        <w:jc w:val="both"/>
        <w:rPr>
          <w:sz w:val="24"/>
          <w:szCs w:val="24"/>
        </w:rPr>
      </w:pPr>
      <w:r w:rsidRPr="00D03FE9">
        <w:rPr>
          <w:sz w:val="24"/>
          <w:szCs w:val="24"/>
          <w:lang w:val="sr-Cyrl-CS"/>
        </w:rPr>
        <w:t xml:space="preserve">- </w:t>
      </w:r>
      <w:r w:rsidR="002B1800" w:rsidRPr="00D03FE9">
        <w:rPr>
          <w:sz w:val="24"/>
          <w:szCs w:val="24"/>
          <w:lang w:val="sr-Cyrl-CS"/>
        </w:rPr>
        <w:t>Констатовано је</w:t>
      </w:r>
      <w:r w:rsidRPr="00D03FE9">
        <w:rPr>
          <w:sz w:val="24"/>
          <w:szCs w:val="24"/>
          <w:lang w:val="sr-Cyrl-CS"/>
        </w:rPr>
        <w:t xml:space="preserve"> да </w:t>
      </w:r>
      <w:r w:rsidR="002B1800" w:rsidRPr="00D03FE9">
        <w:rPr>
          <w:sz w:val="24"/>
          <w:szCs w:val="24"/>
          <w:lang w:val="sr-Cyrl-CS"/>
        </w:rPr>
        <w:t xml:space="preserve">је </w:t>
      </w:r>
      <w:r w:rsidRPr="00D03FE9">
        <w:rPr>
          <w:sz w:val="24"/>
          <w:szCs w:val="24"/>
          <w:lang w:val="sr-Cyrl-CS"/>
        </w:rPr>
        <w:t xml:space="preserve">први предлог добио </w:t>
      </w:r>
      <w:r w:rsidR="00D52D24" w:rsidRPr="00D03FE9">
        <w:rPr>
          <w:sz w:val="24"/>
          <w:szCs w:val="24"/>
          <w:lang w:val="sr-Cyrl-CS"/>
        </w:rPr>
        <w:t xml:space="preserve">прописану </w:t>
      </w:r>
      <w:r w:rsidRPr="00D03FE9">
        <w:rPr>
          <w:sz w:val="24"/>
          <w:szCs w:val="24"/>
          <w:lang w:val="sr-Cyrl-CS"/>
        </w:rPr>
        <w:t xml:space="preserve">већину, </w:t>
      </w:r>
      <w:proofErr w:type="spellStart"/>
      <w:r w:rsidRPr="00D03FE9">
        <w:rPr>
          <w:sz w:val="24"/>
          <w:szCs w:val="24"/>
          <w:lang w:val="en-US"/>
        </w:rPr>
        <w:t>па</w:t>
      </w:r>
      <w:proofErr w:type="spellEnd"/>
      <w:r w:rsidRPr="00D03FE9">
        <w:rPr>
          <w:sz w:val="24"/>
          <w:szCs w:val="24"/>
          <w:lang w:val="sr-Cyrl-CS"/>
        </w:rPr>
        <w:t xml:space="preserve"> се о другим предлозима није гласало.</w:t>
      </w:r>
    </w:p>
    <w:p w:rsidR="00143433" w:rsidRPr="00725DA2" w:rsidRDefault="00143433" w:rsidP="00880385">
      <w:pPr>
        <w:pStyle w:val="BodyText"/>
        <w:jc w:val="both"/>
        <w:rPr>
          <w:sz w:val="24"/>
          <w:szCs w:val="24"/>
        </w:rPr>
      </w:pPr>
    </w:p>
    <w:p w:rsidR="00880385" w:rsidRPr="002E52C5" w:rsidRDefault="00880385" w:rsidP="00880385">
      <w:pPr>
        <w:pStyle w:val="BodyText"/>
        <w:jc w:val="both"/>
        <w:rPr>
          <w:sz w:val="24"/>
          <w:szCs w:val="24"/>
        </w:rPr>
      </w:pPr>
      <w:r w:rsidRPr="002E52C5">
        <w:rPr>
          <w:b/>
          <w:sz w:val="24"/>
          <w:szCs w:val="24"/>
        </w:rPr>
        <w:t>7. Избор шефова семинара на Одељењу за филозофију</w:t>
      </w:r>
    </w:p>
    <w:p w:rsidR="00880385" w:rsidRPr="003D26D5" w:rsidRDefault="00880385" w:rsidP="00880385">
      <w:pPr>
        <w:jc w:val="both"/>
        <w:rPr>
          <w:sz w:val="24"/>
          <w:szCs w:val="24"/>
        </w:rPr>
      </w:pPr>
      <w:r w:rsidRPr="002E52C5">
        <w:rPr>
          <w:sz w:val="24"/>
          <w:szCs w:val="24"/>
        </w:rPr>
        <w:t xml:space="preserve">а) </w:t>
      </w:r>
      <w:proofErr w:type="spellStart"/>
      <w:r w:rsidRPr="002E52C5">
        <w:rPr>
          <w:sz w:val="24"/>
          <w:szCs w:val="24"/>
        </w:rPr>
        <w:t>Предлог</w:t>
      </w:r>
      <w:proofErr w:type="spellEnd"/>
      <w:r w:rsidRPr="002E52C5">
        <w:rPr>
          <w:sz w:val="24"/>
          <w:szCs w:val="24"/>
        </w:rPr>
        <w:t xml:space="preserve"> </w:t>
      </w:r>
      <w:proofErr w:type="spellStart"/>
      <w:r w:rsidRPr="002E52C5">
        <w:rPr>
          <w:sz w:val="24"/>
          <w:szCs w:val="24"/>
        </w:rPr>
        <w:t>Семинара</w:t>
      </w:r>
      <w:proofErr w:type="spellEnd"/>
      <w:r w:rsidRPr="002E52C5">
        <w:rPr>
          <w:sz w:val="24"/>
          <w:szCs w:val="24"/>
        </w:rPr>
        <w:t xml:space="preserve"> </w:t>
      </w:r>
      <w:proofErr w:type="spellStart"/>
      <w:r w:rsidRPr="002E52C5">
        <w:rPr>
          <w:sz w:val="24"/>
          <w:szCs w:val="24"/>
        </w:rPr>
        <w:t>за</w:t>
      </w:r>
      <w:proofErr w:type="spellEnd"/>
      <w:r w:rsidRPr="002E52C5">
        <w:rPr>
          <w:sz w:val="24"/>
          <w:szCs w:val="24"/>
        </w:rPr>
        <w:t xml:space="preserve"> </w:t>
      </w:r>
      <w:proofErr w:type="spellStart"/>
      <w:r w:rsidRPr="002E52C5">
        <w:rPr>
          <w:sz w:val="24"/>
          <w:szCs w:val="24"/>
        </w:rPr>
        <w:t>логику</w:t>
      </w:r>
      <w:proofErr w:type="spellEnd"/>
      <w:r w:rsidRPr="002E52C5">
        <w:rPr>
          <w:sz w:val="24"/>
          <w:szCs w:val="24"/>
        </w:rPr>
        <w:t xml:space="preserve">, </w:t>
      </w:r>
      <w:proofErr w:type="spellStart"/>
      <w:r w:rsidRPr="002E52C5">
        <w:rPr>
          <w:sz w:val="24"/>
          <w:szCs w:val="24"/>
        </w:rPr>
        <w:t>епистемологију</w:t>
      </w:r>
      <w:proofErr w:type="spellEnd"/>
      <w:r w:rsidRPr="002E52C5">
        <w:rPr>
          <w:sz w:val="24"/>
          <w:szCs w:val="24"/>
        </w:rPr>
        <w:t xml:space="preserve"> и </w:t>
      </w:r>
      <w:proofErr w:type="spellStart"/>
      <w:r w:rsidRPr="002E52C5">
        <w:rPr>
          <w:sz w:val="24"/>
          <w:szCs w:val="24"/>
        </w:rPr>
        <w:t>филозофију</w:t>
      </w:r>
      <w:proofErr w:type="spellEnd"/>
      <w:r w:rsidRPr="002E52C5">
        <w:rPr>
          <w:sz w:val="24"/>
          <w:szCs w:val="24"/>
        </w:rPr>
        <w:t xml:space="preserve"> </w:t>
      </w:r>
      <w:proofErr w:type="spellStart"/>
      <w:r w:rsidRPr="002E52C5">
        <w:rPr>
          <w:sz w:val="24"/>
          <w:szCs w:val="24"/>
        </w:rPr>
        <w:t>науке</w:t>
      </w:r>
      <w:proofErr w:type="spellEnd"/>
      <w:r w:rsidRPr="002E52C5">
        <w:rPr>
          <w:sz w:val="24"/>
          <w:szCs w:val="24"/>
        </w:rPr>
        <w:t xml:space="preserve"> </w:t>
      </w:r>
      <w:proofErr w:type="spellStart"/>
      <w:r w:rsidR="003D26D5">
        <w:rPr>
          <w:sz w:val="24"/>
          <w:szCs w:val="24"/>
        </w:rPr>
        <w:t>да</w:t>
      </w:r>
      <w:proofErr w:type="spellEnd"/>
      <w:r w:rsidR="003D26D5">
        <w:rPr>
          <w:sz w:val="24"/>
          <w:szCs w:val="24"/>
        </w:rPr>
        <w:t xml:space="preserve"> </w:t>
      </w:r>
      <w:proofErr w:type="spellStart"/>
      <w:r w:rsidR="003D26D5">
        <w:rPr>
          <w:sz w:val="24"/>
          <w:szCs w:val="24"/>
        </w:rPr>
        <w:t>нови</w:t>
      </w:r>
      <w:proofErr w:type="spellEnd"/>
      <w:r w:rsidR="003D26D5">
        <w:rPr>
          <w:sz w:val="24"/>
          <w:szCs w:val="24"/>
        </w:rPr>
        <w:t xml:space="preserve"> </w:t>
      </w:r>
      <w:proofErr w:type="spellStart"/>
      <w:r w:rsidR="003D26D5">
        <w:rPr>
          <w:sz w:val="24"/>
          <w:szCs w:val="24"/>
        </w:rPr>
        <w:t>шеф</w:t>
      </w:r>
      <w:proofErr w:type="spellEnd"/>
      <w:r w:rsidRPr="002E52C5">
        <w:rPr>
          <w:sz w:val="24"/>
          <w:szCs w:val="24"/>
        </w:rPr>
        <w:t xml:space="preserve"> </w:t>
      </w:r>
      <w:proofErr w:type="spellStart"/>
      <w:r w:rsidRPr="002E52C5">
        <w:rPr>
          <w:sz w:val="24"/>
          <w:szCs w:val="24"/>
        </w:rPr>
        <w:t>Семинара</w:t>
      </w:r>
      <w:proofErr w:type="spellEnd"/>
      <w:r w:rsidRPr="002E52C5">
        <w:rPr>
          <w:sz w:val="24"/>
          <w:szCs w:val="24"/>
        </w:rPr>
        <w:t xml:space="preserve"> </w:t>
      </w:r>
      <w:proofErr w:type="spellStart"/>
      <w:r w:rsidR="003D26D5">
        <w:rPr>
          <w:sz w:val="24"/>
          <w:szCs w:val="24"/>
        </w:rPr>
        <w:t>буде</w:t>
      </w:r>
      <w:proofErr w:type="spellEnd"/>
      <w:r w:rsidRPr="002E52C5">
        <w:rPr>
          <w:sz w:val="24"/>
          <w:szCs w:val="24"/>
        </w:rPr>
        <w:t xml:space="preserve"> </w:t>
      </w:r>
      <w:proofErr w:type="spellStart"/>
      <w:r w:rsidRPr="002E52C5">
        <w:rPr>
          <w:sz w:val="24"/>
          <w:szCs w:val="24"/>
        </w:rPr>
        <w:t>проф</w:t>
      </w:r>
      <w:proofErr w:type="spellEnd"/>
      <w:r w:rsidRPr="002E52C5">
        <w:rPr>
          <w:sz w:val="24"/>
          <w:szCs w:val="24"/>
        </w:rPr>
        <w:t xml:space="preserve">. </w:t>
      </w:r>
      <w:proofErr w:type="spellStart"/>
      <w:r w:rsidRPr="002E52C5">
        <w:rPr>
          <w:sz w:val="24"/>
          <w:szCs w:val="24"/>
        </w:rPr>
        <w:t>др</w:t>
      </w:r>
      <w:proofErr w:type="spellEnd"/>
      <w:r w:rsidRPr="002E52C5">
        <w:rPr>
          <w:sz w:val="24"/>
          <w:szCs w:val="24"/>
        </w:rPr>
        <w:t xml:space="preserve"> </w:t>
      </w:r>
      <w:proofErr w:type="spellStart"/>
      <w:r w:rsidRPr="002E52C5">
        <w:rPr>
          <w:sz w:val="24"/>
          <w:szCs w:val="24"/>
        </w:rPr>
        <w:t>Живан</w:t>
      </w:r>
      <w:proofErr w:type="spellEnd"/>
      <w:r w:rsidRPr="002E52C5">
        <w:rPr>
          <w:sz w:val="24"/>
          <w:szCs w:val="24"/>
        </w:rPr>
        <w:t xml:space="preserve"> </w:t>
      </w:r>
      <w:proofErr w:type="spellStart"/>
      <w:r w:rsidRPr="002E52C5">
        <w:rPr>
          <w:sz w:val="24"/>
          <w:szCs w:val="24"/>
        </w:rPr>
        <w:t>Лазовић</w:t>
      </w:r>
      <w:proofErr w:type="spellEnd"/>
      <w:r w:rsidR="003D26D5">
        <w:rPr>
          <w:sz w:val="24"/>
          <w:szCs w:val="24"/>
        </w:rPr>
        <w:t xml:space="preserve"> </w:t>
      </w:r>
      <w:proofErr w:type="spellStart"/>
      <w:r w:rsidR="003D26D5">
        <w:rPr>
          <w:sz w:val="24"/>
          <w:szCs w:val="24"/>
        </w:rPr>
        <w:t>усвојен</w:t>
      </w:r>
      <w:proofErr w:type="spellEnd"/>
      <w:r w:rsidR="003D26D5">
        <w:rPr>
          <w:sz w:val="24"/>
          <w:szCs w:val="24"/>
        </w:rPr>
        <w:t xml:space="preserve"> је са 20 гласова за, 2 против и 2 уздржана гласа</w:t>
      </w:r>
    </w:p>
    <w:p w:rsidR="00880385" w:rsidRPr="002E52C5" w:rsidRDefault="00880385" w:rsidP="00880385">
      <w:pPr>
        <w:jc w:val="both"/>
        <w:rPr>
          <w:sz w:val="24"/>
          <w:szCs w:val="24"/>
        </w:rPr>
      </w:pPr>
    </w:p>
    <w:p w:rsidR="003D26D5" w:rsidRPr="003D26D5" w:rsidRDefault="00880385" w:rsidP="003D26D5">
      <w:pPr>
        <w:jc w:val="both"/>
        <w:rPr>
          <w:sz w:val="24"/>
          <w:szCs w:val="24"/>
        </w:rPr>
      </w:pPr>
      <w:r w:rsidRPr="002E52C5">
        <w:rPr>
          <w:sz w:val="24"/>
          <w:szCs w:val="24"/>
        </w:rPr>
        <w:t xml:space="preserve">б) </w:t>
      </w:r>
      <w:proofErr w:type="spellStart"/>
      <w:r w:rsidRPr="002E52C5">
        <w:rPr>
          <w:sz w:val="24"/>
          <w:szCs w:val="24"/>
        </w:rPr>
        <w:t>Предлог</w:t>
      </w:r>
      <w:proofErr w:type="spellEnd"/>
      <w:r w:rsidRPr="002E52C5">
        <w:rPr>
          <w:sz w:val="24"/>
          <w:szCs w:val="24"/>
        </w:rPr>
        <w:t xml:space="preserve"> </w:t>
      </w:r>
      <w:proofErr w:type="spellStart"/>
      <w:r w:rsidRPr="002E52C5">
        <w:rPr>
          <w:sz w:val="24"/>
          <w:szCs w:val="24"/>
        </w:rPr>
        <w:t>Семинара</w:t>
      </w:r>
      <w:proofErr w:type="spellEnd"/>
      <w:r w:rsidRPr="002E52C5">
        <w:rPr>
          <w:sz w:val="24"/>
          <w:szCs w:val="24"/>
        </w:rPr>
        <w:t xml:space="preserve"> </w:t>
      </w:r>
      <w:proofErr w:type="spellStart"/>
      <w:r w:rsidRPr="002E52C5">
        <w:rPr>
          <w:sz w:val="24"/>
          <w:szCs w:val="24"/>
        </w:rPr>
        <w:t>за</w:t>
      </w:r>
      <w:proofErr w:type="spellEnd"/>
      <w:r w:rsidRPr="002E52C5">
        <w:rPr>
          <w:sz w:val="24"/>
          <w:szCs w:val="24"/>
        </w:rPr>
        <w:t xml:space="preserve"> </w:t>
      </w:r>
      <w:proofErr w:type="spellStart"/>
      <w:r w:rsidRPr="002E52C5">
        <w:rPr>
          <w:sz w:val="24"/>
          <w:szCs w:val="24"/>
        </w:rPr>
        <w:t>етику</w:t>
      </w:r>
      <w:proofErr w:type="spellEnd"/>
      <w:r w:rsidRPr="002E52C5">
        <w:rPr>
          <w:sz w:val="24"/>
          <w:szCs w:val="24"/>
        </w:rPr>
        <w:t xml:space="preserve">, </w:t>
      </w:r>
      <w:proofErr w:type="spellStart"/>
      <w:r w:rsidRPr="002E52C5">
        <w:rPr>
          <w:sz w:val="24"/>
          <w:szCs w:val="24"/>
        </w:rPr>
        <w:t>естетику</w:t>
      </w:r>
      <w:proofErr w:type="spellEnd"/>
      <w:r w:rsidRPr="002E52C5">
        <w:rPr>
          <w:sz w:val="24"/>
          <w:szCs w:val="24"/>
        </w:rPr>
        <w:t xml:space="preserve"> и </w:t>
      </w:r>
      <w:proofErr w:type="spellStart"/>
      <w:r w:rsidRPr="002E52C5">
        <w:rPr>
          <w:sz w:val="24"/>
          <w:szCs w:val="24"/>
        </w:rPr>
        <w:t>филозофију</w:t>
      </w:r>
      <w:proofErr w:type="spellEnd"/>
      <w:r w:rsidRPr="002E52C5">
        <w:rPr>
          <w:sz w:val="24"/>
          <w:szCs w:val="24"/>
        </w:rPr>
        <w:t xml:space="preserve"> </w:t>
      </w:r>
      <w:proofErr w:type="spellStart"/>
      <w:r w:rsidRPr="002E52C5">
        <w:rPr>
          <w:sz w:val="24"/>
          <w:szCs w:val="24"/>
        </w:rPr>
        <w:t>политике</w:t>
      </w:r>
      <w:proofErr w:type="spellEnd"/>
      <w:r w:rsidR="003D26D5">
        <w:rPr>
          <w:sz w:val="24"/>
          <w:szCs w:val="24"/>
        </w:rPr>
        <w:t xml:space="preserve"> </w:t>
      </w:r>
      <w:proofErr w:type="spellStart"/>
      <w:r w:rsidR="003D26D5">
        <w:rPr>
          <w:sz w:val="24"/>
          <w:szCs w:val="24"/>
        </w:rPr>
        <w:t>да</w:t>
      </w:r>
      <w:proofErr w:type="spellEnd"/>
      <w:r w:rsidRPr="002E52C5">
        <w:rPr>
          <w:sz w:val="24"/>
          <w:szCs w:val="24"/>
        </w:rPr>
        <w:t xml:space="preserve"> </w:t>
      </w:r>
      <w:proofErr w:type="spellStart"/>
      <w:r w:rsidRPr="002E52C5">
        <w:rPr>
          <w:sz w:val="24"/>
          <w:szCs w:val="24"/>
        </w:rPr>
        <w:t>нов</w:t>
      </w:r>
      <w:r w:rsidR="003D26D5">
        <w:rPr>
          <w:sz w:val="24"/>
          <w:szCs w:val="24"/>
        </w:rPr>
        <w:t>и</w:t>
      </w:r>
      <w:proofErr w:type="spellEnd"/>
      <w:r w:rsidRPr="002E52C5">
        <w:rPr>
          <w:sz w:val="24"/>
          <w:szCs w:val="24"/>
        </w:rPr>
        <w:t xml:space="preserve"> </w:t>
      </w:r>
      <w:proofErr w:type="spellStart"/>
      <w:r w:rsidRPr="002E52C5">
        <w:rPr>
          <w:sz w:val="24"/>
          <w:szCs w:val="24"/>
        </w:rPr>
        <w:t>шеф</w:t>
      </w:r>
      <w:proofErr w:type="spellEnd"/>
      <w:r w:rsidRPr="002E52C5">
        <w:rPr>
          <w:sz w:val="24"/>
          <w:szCs w:val="24"/>
        </w:rPr>
        <w:t xml:space="preserve"> </w:t>
      </w:r>
      <w:proofErr w:type="spellStart"/>
      <w:r w:rsidRPr="002E52C5">
        <w:rPr>
          <w:sz w:val="24"/>
          <w:szCs w:val="24"/>
        </w:rPr>
        <w:t>Семинара</w:t>
      </w:r>
      <w:proofErr w:type="spellEnd"/>
      <w:r w:rsidR="003D26D5">
        <w:rPr>
          <w:sz w:val="24"/>
          <w:szCs w:val="24"/>
        </w:rPr>
        <w:t xml:space="preserve"> </w:t>
      </w:r>
      <w:proofErr w:type="spellStart"/>
      <w:r w:rsidR="003D26D5">
        <w:rPr>
          <w:sz w:val="24"/>
          <w:szCs w:val="24"/>
        </w:rPr>
        <w:t>буде</w:t>
      </w:r>
      <w:proofErr w:type="spellEnd"/>
      <w:r w:rsidRPr="002E52C5">
        <w:rPr>
          <w:sz w:val="24"/>
          <w:szCs w:val="24"/>
        </w:rPr>
        <w:t xml:space="preserve"> </w:t>
      </w:r>
      <w:proofErr w:type="spellStart"/>
      <w:r w:rsidRPr="002E52C5">
        <w:rPr>
          <w:sz w:val="24"/>
          <w:szCs w:val="24"/>
        </w:rPr>
        <w:t>проф</w:t>
      </w:r>
      <w:proofErr w:type="spellEnd"/>
      <w:r w:rsidRPr="002E52C5">
        <w:rPr>
          <w:sz w:val="24"/>
          <w:szCs w:val="24"/>
        </w:rPr>
        <w:t xml:space="preserve">. </w:t>
      </w:r>
      <w:proofErr w:type="spellStart"/>
      <w:r w:rsidRPr="002E52C5">
        <w:rPr>
          <w:sz w:val="24"/>
          <w:szCs w:val="24"/>
        </w:rPr>
        <w:t>др</w:t>
      </w:r>
      <w:proofErr w:type="spellEnd"/>
      <w:r w:rsidRPr="002E52C5">
        <w:rPr>
          <w:sz w:val="24"/>
          <w:szCs w:val="24"/>
        </w:rPr>
        <w:t xml:space="preserve"> </w:t>
      </w:r>
      <w:proofErr w:type="spellStart"/>
      <w:r w:rsidRPr="002E52C5">
        <w:rPr>
          <w:sz w:val="24"/>
          <w:szCs w:val="24"/>
        </w:rPr>
        <w:t>Ненад</w:t>
      </w:r>
      <w:proofErr w:type="spellEnd"/>
      <w:r w:rsidRPr="002E52C5">
        <w:rPr>
          <w:sz w:val="24"/>
          <w:szCs w:val="24"/>
        </w:rPr>
        <w:t xml:space="preserve"> </w:t>
      </w:r>
      <w:proofErr w:type="spellStart"/>
      <w:r w:rsidRPr="002E52C5">
        <w:rPr>
          <w:sz w:val="24"/>
          <w:szCs w:val="24"/>
        </w:rPr>
        <w:t>Цекић</w:t>
      </w:r>
      <w:proofErr w:type="spellEnd"/>
      <w:r w:rsidR="003D26D5">
        <w:rPr>
          <w:sz w:val="24"/>
          <w:szCs w:val="24"/>
        </w:rPr>
        <w:t xml:space="preserve"> </w:t>
      </w:r>
      <w:proofErr w:type="spellStart"/>
      <w:r w:rsidR="003D26D5">
        <w:rPr>
          <w:sz w:val="24"/>
          <w:szCs w:val="24"/>
        </w:rPr>
        <w:t>усвојен</w:t>
      </w:r>
      <w:proofErr w:type="spellEnd"/>
      <w:r w:rsidR="003D26D5">
        <w:rPr>
          <w:sz w:val="24"/>
          <w:szCs w:val="24"/>
        </w:rPr>
        <w:t xml:space="preserve"> је са 20 гласова за, 2 против и 2 уздржана гласа</w:t>
      </w:r>
    </w:p>
    <w:p w:rsidR="00880385" w:rsidRPr="002E52C5" w:rsidRDefault="00880385" w:rsidP="00880385">
      <w:pPr>
        <w:jc w:val="both"/>
        <w:rPr>
          <w:sz w:val="24"/>
          <w:szCs w:val="24"/>
        </w:rPr>
      </w:pPr>
    </w:p>
    <w:p w:rsidR="00880385" w:rsidRPr="00CD64E8" w:rsidRDefault="00880385" w:rsidP="00880385">
      <w:pPr>
        <w:jc w:val="both"/>
        <w:rPr>
          <w:sz w:val="24"/>
          <w:szCs w:val="24"/>
        </w:rPr>
      </w:pPr>
      <w:r w:rsidRPr="00CD64E8">
        <w:rPr>
          <w:sz w:val="24"/>
          <w:szCs w:val="24"/>
        </w:rPr>
        <w:t xml:space="preserve">в) Избор шефа Семинара за историју филозофије – Извештај о електронском изјашњавању чланова Семинара о предлогу управника Одељења да шеф Семинара буде проф. др Драго Ђурић (од 10 чланова Семинара – 5 </w:t>
      </w:r>
      <w:proofErr w:type="spellStart"/>
      <w:r w:rsidRPr="00CD64E8">
        <w:rPr>
          <w:sz w:val="24"/>
          <w:szCs w:val="24"/>
        </w:rPr>
        <w:t>је</w:t>
      </w:r>
      <w:proofErr w:type="spellEnd"/>
      <w:r w:rsidRPr="00CD64E8">
        <w:rPr>
          <w:sz w:val="24"/>
          <w:szCs w:val="24"/>
        </w:rPr>
        <w:t xml:space="preserve"> </w:t>
      </w:r>
      <w:proofErr w:type="spellStart"/>
      <w:r w:rsidRPr="00CD64E8">
        <w:rPr>
          <w:sz w:val="24"/>
          <w:szCs w:val="24"/>
        </w:rPr>
        <w:t>подржало</w:t>
      </w:r>
      <w:proofErr w:type="spellEnd"/>
      <w:r w:rsidRPr="00CD64E8">
        <w:rPr>
          <w:sz w:val="24"/>
          <w:szCs w:val="24"/>
        </w:rPr>
        <w:t xml:space="preserve"> </w:t>
      </w:r>
      <w:proofErr w:type="spellStart"/>
      <w:r w:rsidRPr="00CD64E8">
        <w:rPr>
          <w:sz w:val="24"/>
          <w:szCs w:val="24"/>
        </w:rPr>
        <w:t>предлог</w:t>
      </w:r>
      <w:proofErr w:type="spellEnd"/>
      <w:r w:rsidRPr="00CD64E8">
        <w:rPr>
          <w:sz w:val="24"/>
          <w:szCs w:val="24"/>
        </w:rPr>
        <w:t xml:space="preserve">, 4 </w:t>
      </w:r>
      <w:proofErr w:type="spellStart"/>
      <w:r w:rsidRPr="00CD64E8">
        <w:rPr>
          <w:sz w:val="24"/>
          <w:szCs w:val="24"/>
        </w:rPr>
        <w:t>против</w:t>
      </w:r>
      <w:proofErr w:type="spellEnd"/>
      <w:r w:rsidRPr="00CD64E8">
        <w:rPr>
          <w:sz w:val="24"/>
          <w:szCs w:val="24"/>
        </w:rPr>
        <w:t xml:space="preserve"> и </w:t>
      </w:r>
      <w:proofErr w:type="spellStart"/>
      <w:r w:rsidRPr="00CD64E8">
        <w:rPr>
          <w:sz w:val="24"/>
          <w:szCs w:val="24"/>
        </w:rPr>
        <w:t>један</w:t>
      </w:r>
      <w:proofErr w:type="spellEnd"/>
      <w:r w:rsidRPr="00CD64E8">
        <w:rPr>
          <w:sz w:val="24"/>
          <w:szCs w:val="24"/>
        </w:rPr>
        <w:t xml:space="preserve"> </w:t>
      </w:r>
      <w:proofErr w:type="spellStart"/>
      <w:r w:rsidRPr="00CD64E8">
        <w:rPr>
          <w:sz w:val="24"/>
          <w:szCs w:val="24"/>
        </w:rPr>
        <w:t>уздржан</w:t>
      </w:r>
      <w:proofErr w:type="spellEnd"/>
      <w:r w:rsidRPr="00CD64E8">
        <w:rPr>
          <w:sz w:val="24"/>
          <w:szCs w:val="24"/>
        </w:rPr>
        <w:t>).</w:t>
      </w:r>
    </w:p>
    <w:p w:rsidR="002B1800" w:rsidRPr="00CD64E8" w:rsidRDefault="002B1800" w:rsidP="00880385">
      <w:pPr>
        <w:jc w:val="both"/>
        <w:rPr>
          <w:sz w:val="24"/>
          <w:szCs w:val="24"/>
        </w:rPr>
      </w:pPr>
    </w:p>
    <w:p w:rsidR="002B1800" w:rsidRPr="00CD64E8" w:rsidRDefault="002B1800" w:rsidP="00880385">
      <w:pPr>
        <w:jc w:val="both"/>
        <w:rPr>
          <w:sz w:val="24"/>
          <w:szCs w:val="24"/>
        </w:rPr>
      </w:pPr>
      <w:r w:rsidRPr="00CD64E8">
        <w:rPr>
          <w:sz w:val="24"/>
          <w:szCs w:val="24"/>
        </w:rPr>
        <w:t>- Управник Одељења проф. др Ненад Цекић преложио је проф. др Драга Ђурића за шефа Семинара за историју филозофије</w:t>
      </w:r>
    </w:p>
    <w:p w:rsidR="00880385" w:rsidRPr="00CD64E8" w:rsidRDefault="00880385" w:rsidP="00880385">
      <w:pPr>
        <w:jc w:val="both"/>
        <w:rPr>
          <w:sz w:val="24"/>
          <w:szCs w:val="24"/>
        </w:rPr>
      </w:pPr>
    </w:p>
    <w:p w:rsidR="003D26D5" w:rsidRPr="00CD64E8" w:rsidRDefault="003414AC" w:rsidP="00880385">
      <w:pPr>
        <w:jc w:val="both"/>
        <w:rPr>
          <w:sz w:val="24"/>
          <w:szCs w:val="24"/>
          <w:lang w:val="sr-Cyrl-CS"/>
        </w:rPr>
      </w:pPr>
      <w:r w:rsidRPr="00CD64E8">
        <w:rPr>
          <w:sz w:val="24"/>
          <w:szCs w:val="24"/>
        </w:rPr>
        <w:t xml:space="preserve">- </w:t>
      </w:r>
      <w:r w:rsidR="003D26D5" w:rsidRPr="00CD64E8">
        <w:rPr>
          <w:sz w:val="24"/>
          <w:szCs w:val="24"/>
        </w:rPr>
        <w:t xml:space="preserve">Проф. др Миланко Говедарица </w:t>
      </w:r>
      <w:r w:rsidR="003D26D5" w:rsidRPr="00CD64E8">
        <w:rPr>
          <w:sz w:val="24"/>
          <w:szCs w:val="24"/>
          <w:lang w:val="sr-Cyrl-CS"/>
        </w:rPr>
        <w:t>је рекао да је на седници Семинара за историју филозофије већином гласова усвојен предлог да проф. др Душко Прелевић буде нови шеф Семинара за историју филозофије.</w:t>
      </w:r>
    </w:p>
    <w:p w:rsidR="003D26D5" w:rsidRPr="00CD64E8" w:rsidRDefault="003D26D5" w:rsidP="00880385">
      <w:pPr>
        <w:jc w:val="both"/>
        <w:rPr>
          <w:sz w:val="24"/>
          <w:szCs w:val="24"/>
          <w:lang w:val="sr-Cyrl-CS"/>
        </w:rPr>
      </w:pPr>
    </w:p>
    <w:p w:rsidR="003D26D5" w:rsidRPr="00CD64E8" w:rsidRDefault="003414AC" w:rsidP="00880385">
      <w:pPr>
        <w:jc w:val="both"/>
        <w:rPr>
          <w:sz w:val="24"/>
          <w:szCs w:val="24"/>
          <w:lang w:val="sr-Cyrl-CS"/>
        </w:rPr>
      </w:pPr>
      <w:r w:rsidRPr="00CD64E8">
        <w:rPr>
          <w:sz w:val="24"/>
          <w:szCs w:val="24"/>
          <w:lang w:val="sr-Cyrl-CS"/>
        </w:rPr>
        <w:t xml:space="preserve">- </w:t>
      </w:r>
      <w:r w:rsidR="003D26D5" w:rsidRPr="00CD64E8">
        <w:rPr>
          <w:sz w:val="24"/>
          <w:szCs w:val="24"/>
          <w:lang w:val="sr-Cyrl-CS"/>
        </w:rPr>
        <w:t>У дискусији су учествовали проф. др Миланко Говедарица, проф. др Ненад Цекић, проф. др Небојша Грубор и проф. др Ирина Деретић</w:t>
      </w:r>
    </w:p>
    <w:p w:rsidR="003D26D5" w:rsidRPr="00CD64E8" w:rsidRDefault="003D26D5" w:rsidP="00880385">
      <w:pPr>
        <w:jc w:val="both"/>
        <w:rPr>
          <w:sz w:val="24"/>
          <w:szCs w:val="24"/>
          <w:lang w:val="sr-Cyrl-CS"/>
        </w:rPr>
      </w:pPr>
    </w:p>
    <w:p w:rsidR="003D26D5" w:rsidRPr="00CD64E8" w:rsidRDefault="003414AC" w:rsidP="00880385">
      <w:pPr>
        <w:jc w:val="both"/>
        <w:rPr>
          <w:sz w:val="24"/>
          <w:szCs w:val="24"/>
          <w:lang/>
        </w:rPr>
      </w:pPr>
      <w:r w:rsidRPr="00CD64E8">
        <w:rPr>
          <w:sz w:val="24"/>
          <w:szCs w:val="24"/>
          <w:lang w:val="sr-Cyrl-CS"/>
        </w:rPr>
        <w:t xml:space="preserve">- Предлог управника Одељења проф. др Ненада Цекића да </w:t>
      </w:r>
      <w:proofErr w:type="spellStart"/>
      <w:r w:rsidRPr="00CD64E8">
        <w:rPr>
          <w:sz w:val="24"/>
          <w:szCs w:val="24"/>
        </w:rPr>
        <w:t>шеф</w:t>
      </w:r>
      <w:proofErr w:type="spellEnd"/>
      <w:r w:rsidRPr="00CD64E8">
        <w:rPr>
          <w:sz w:val="24"/>
          <w:szCs w:val="24"/>
        </w:rPr>
        <w:t xml:space="preserve"> </w:t>
      </w:r>
      <w:proofErr w:type="spellStart"/>
      <w:r w:rsidRPr="00CD64E8">
        <w:rPr>
          <w:sz w:val="24"/>
          <w:szCs w:val="24"/>
        </w:rPr>
        <w:t>Семинара</w:t>
      </w:r>
      <w:proofErr w:type="spellEnd"/>
      <w:r w:rsidRPr="00CD64E8">
        <w:rPr>
          <w:sz w:val="24"/>
          <w:szCs w:val="24"/>
        </w:rPr>
        <w:t xml:space="preserve"> </w:t>
      </w:r>
      <w:proofErr w:type="spellStart"/>
      <w:r w:rsidRPr="00CD64E8">
        <w:rPr>
          <w:sz w:val="24"/>
          <w:szCs w:val="24"/>
        </w:rPr>
        <w:t>за</w:t>
      </w:r>
      <w:proofErr w:type="spellEnd"/>
      <w:r w:rsidRPr="00CD64E8">
        <w:rPr>
          <w:sz w:val="24"/>
          <w:szCs w:val="24"/>
        </w:rPr>
        <w:t xml:space="preserve"> </w:t>
      </w:r>
      <w:proofErr w:type="spellStart"/>
      <w:r w:rsidRPr="00CD64E8">
        <w:rPr>
          <w:sz w:val="24"/>
          <w:szCs w:val="24"/>
        </w:rPr>
        <w:t>историју</w:t>
      </w:r>
      <w:proofErr w:type="spellEnd"/>
      <w:r w:rsidRPr="00CD64E8">
        <w:rPr>
          <w:sz w:val="24"/>
          <w:szCs w:val="24"/>
        </w:rPr>
        <w:t xml:space="preserve"> </w:t>
      </w:r>
      <w:proofErr w:type="spellStart"/>
      <w:r w:rsidRPr="00CD64E8">
        <w:rPr>
          <w:sz w:val="24"/>
          <w:szCs w:val="24"/>
        </w:rPr>
        <w:t>филозофије</w:t>
      </w:r>
      <w:proofErr w:type="spellEnd"/>
      <w:r w:rsidRPr="00CD64E8">
        <w:rPr>
          <w:sz w:val="24"/>
          <w:szCs w:val="24"/>
        </w:rPr>
        <w:t xml:space="preserve"> </w:t>
      </w:r>
      <w:proofErr w:type="spellStart"/>
      <w:r w:rsidRPr="00CD64E8">
        <w:rPr>
          <w:sz w:val="24"/>
          <w:szCs w:val="24"/>
        </w:rPr>
        <w:t>буде</w:t>
      </w:r>
      <w:proofErr w:type="spellEnd"/>
      <w:r w:rsidRPr="00CD64E8">
        <w:rPr>
          <w:sz w:val="24"/>
          <w:szCs w:val="24"/>
        </w:rPr>
        <w:t xml:space="preserve"> </w:t>
      </w:r>
      <w:proofErr w:type="spellStart"/>
      <w:r w:rsidRPr="00CD64E8">
        <w:rPr>
          <w:sz w:val="24"/>
          <w:szCs w:val="24"/>
        </w:rPr>
        <w:t>проф</w:t>
      </w:r>
      <w:proofErr w:type="spellEnd"/>
      <w:r w:rsidRPr="00CD64E8">
        <w:rPr>
          <w:sz w:val="24"/>
          <w:szCs w:val="24"/>
        </w:rPr>
        <w:t xml:space="preserve">. </w:t>
      </w:r>
      <w:proofErr w:type="spellStart"/>
      <w:r w:rsidRPr="00CD64E8">
        <w:rPr>
          <w:sz w:val="24"/>
          <w:szCs w:val="24"/>
        </w:rPr>
        <w:t>др</w:t>
      </w:r>
      <w:proofErr w:type="spellEnd"/>
      <w:r w:rsidRPr="00CD64E8">
        <w:rPr>
          <w:sz w:val="24"/>
          <w:szCs w:val="24"/>
        </w:rPr>
        <w:t xml:space="preserve"> </w:t>
      </w:r>
      <w:proofErr w:type="spellStart"/>
      <w:r w:rsidRPr="00CD64E8">
        <w:rPr>
          <w:sz w:val="24"/>
          <w:szCs w:val="24"/>
        </w:rPr>
        <w:t>Драго</w:t>
      </w:r>
      <w:proofErr w:type="spellEnd"/>
      <w:r w:rsidRPr="00CD64E8">
        <w:rPr>
          <w:sz w:val="24"/>
          <w:szCs w:val="24"/>
        </w:rPr>
        <w:t xml:space="preserve"> </w:t>
      </w:r>
      <w:proofErr w:type="spellStart"/>
      <w:r w:rsidRPr="00CD64E8">
        <w:rPr>
          <w:sz w:val="24"/>
          <w:szCs w:val="24"/>
        </w:rPr>
        <w:t>Ђурић</w:t>
      </w:r>
      <w:proofErr w:type="spellEnd"/>
      <w:r w:rsidRPr="00CD64E8">
        <w:rPr>
          <w:sz w:val="24"/>
          <w:szCs w:val="24"/>
        </w:rPr>
        <w:t xml:space="preserve"> </w:t>
      </w:r>
      <w:proofErr w:type="spellStart"/>
      <w:r w:rsidRPr="00CD64E8">
        <w:rPr>
          <w:sz w:val="24"/>
          <w:szCs w:val="24"/>
        </w:rPr>
        <w:t>усвојен</w:t>
      </w:r>
      <w:proofErr w:type="spellEnd"/>
      <w:r w:rsidRPr="00CD64E8">
        <w:rPr>
          <w:sz w:val="24"/>
          <w:szCs w:val="24"/>
        </w:rPr>
        <w:t xml:space="preserve"> је са 16 гласова за, 4 </w:t>
      </w:r>
      <w:proofErr w:type="spellStart"/>
      <w:r w:rsidRPr="00CD64E8">
        <w:rPr>
          <w:sz w:val="24"/>
          <w:szCs w:val="24"/>
        </w:rPr>
        <w:t>против</w:t>
      </w:r>
      <w:proofErr w:type="spellEnd"/>
      <w:r w:rsidRPr="00CD64E8">
        <w:rPr>
          <w:sz w:val="24"/>
          <w:szCs w:val="24"/>
        </w:rPr>
        <w:t xml:space="preserve">, 3 </w:t>
      </w:r>
      <w:proofErr w:type="spellStart"/>
      <w:r w:rsidRPr="00CD64E8">
        <w:rPr>
          <w:sz w:val="24"/>
          <w:szCs w:val="24"/>
        </w:rPr>
        <w:t>уздржана</w:t>
      </w:r>
      <w:proofErr w:type="spellEnd"/>
      <w:r w:rsidRPr="00CD64E8">
        <w:rPr>
          <w:sz w:val="24"/>
          <w:szCs w:val="24"/>
        </w:rPr>
        <w:t xml:space="preserve">, </w:t>
      </w:r>
      <w:proofErr w:type="spellStart"/>
      <w:r w:rsidRPr="00CD64E8">
        <w:rPr>
          <w:sz w:val="24"/>
          <w:szCs w:val="24"/>
        </w:rPr>
        <w:t>један</w:t>
      </w:r>
      <w:proofErr w:type="spellEnd"/>
      <w:r w:rsidRPr="00CD64E8">
        <w:rPr>
          <w:sz w:val="24"/>
          <w:szCs w:val="24"/>
        </w:rPr>
        <w:t xml:space="preserve"> </w:t>
      </w:r>
      <w:proofErr w:type="spellStart"/>
      <w:r w:rsidRPr="00CD64E8">
        <w:rPr>
          <w:sz w:val="24"/>
          <w:szCs w:val="24"/>
        </w:rPr>
        <w:t>члан</w:t>
      </w:r>
      <w:proofErr w:type="spellEnd"/>
      <w:r w:rsidRPr="00CD64E8">
        <w:rPr>
          <w:sz w:val="24"/>
          <w:szCs w:val="24"/>
        </w:rPr>
        <w:t xml:space="preserve"> </w:t>
      </w:r>
      <w:proofErr w:type="spellStart"/>
      <w:r w:rsidRPr="00CD64E8">
        <w:rPr>
          <w:sz w:val="24"/>
          <w:szCs w:val="24"/>
        </w:rPr>
        <w:t>није</w:t>
      </w:r>
      <w:proofErr w:type="spellEnd"/>
      <w:r w:rsidRPr="00CD64E8">
        <w:rPr>
          <w:sz w:val="24"/>
          <w:szCs w:val="24"/>
        </w:rPr>
        <w:t xml:space="preserve"> </w:t>
      </w:r>
      <w:proofErr w:type="spellStart"/>
      <w:r w:rsidRPr="00CD64E8">
        <w:rPr>
          <w:sz w:val="24"/>
          <w:szCs w:val="24"/>
        </w:rPr>
        <w:t>гласао</w:t>
      </w:r>
      <w:proofErr w:type="spellEnd"/>
      <w:r w:rsidR="00D52D24" w:rsidRPr="00CD64E8">
        <w:rPr>
          <w:sz w:val="24"/>
          <w:szCs w:val="24"/>
          <w:lang/>
        </w:rPr>
        <w:t>.</w:t>
      </w:r>
    </w:p>
    <w:p w:rsidR="003414AC" w:rsidRPr="00CD64E8" w:rsidRDefault="003414AC" w:rsidP="00880385">
      <w:pPr>
        <w:jc w:val="both"/>
        <w:rPr>
          <w:sz w:val="24"/>
          <w:szCs w:val="24"/>
        </w:rPr>
      </w:pPr>
    </w:p>
    <w:p w:rsidR="004E176B" w:rsidRPr="00CD64E8" w:rsidRDefault="004E176B" w:rsidP="00880385">
      <w:pPr>
        <w:jc w:val="both"/>
        <w:rPr>
          <w:sz w:val="24"/>
          <w:szCs w:val="24"/>
        </w:rPr>
      </w:pPr>
    </w:p>
    <w:p w:rsidR="004E176B" w:rsidRDefault="004E176B" w:rsidP="004E176B">
      <w:pPr>
        <w:jc w:val="both"/>
        <w:rPr>
          <w:sz w:val="24"/>
          <w:szCs w:val="24"/>
        </w:rPr>
      </w:pPr>
      <w:r w:rsidRPr="00CD64E8">
        <w:rPr>
          <w:sz w:val="24"/>
          <w:szCs w:val="24"/>
        </w:rPr>
        <w:t>ОДЛУКА: Проф. др Драго Ђурић изабран је за шефа Семинара за историју филозофије са 16 гласова за, 4 против, 3 уздржана, један члан није гласао</w:t>
      </w:r>
    </w:p>
    <w:p w:rsidR="004E176B" w:rsidRPr="003414AC" w:rsidRDefault="004E176B" w:rsidP="00880385">
      <w:pPr>
        <w:jc w:val="both"/>
        <w:rPr>
          <w:sz w:val="24"/>
          <w:szCs w:val="24"/>
        </w:rPr>
      </w:pPr>
    </w:p>
    <w:p w:rsidR="00880385" w:rsidRPr="002E52C5" w:rsidRDefault="00880385" w:rsidP="00880385">
      <w:pPr>
        <w:jc w:val="both"/>
        <w:rPr>
          <w:sz w:val="24"/>
          <w:szCs w:val="24"/>
        </w:rPr>
      </w:pPr>
    </w:p>
    <w:p w:rsidR="00CD64E8" w:rsidRDefault="00CD64E8" w:rsidP="00880385">
      <w:pPr>
        <w:jc w:val="both"/>
        <w:rPr>
          <w:b/>
          <w:sz w:val="24"/>
          <w:szCs w:val="24"/>
        </w:rPr>
      </w:pPr>
    </w:p>
    <w:p w:rsidR="00880385" w:rsidRPr="002E52C5" w:rsidRDefault="00880385" w:rsidP="00880385">
      <w:pPr>
        <w:jc w:val="both"/>
        <w:rPr>
          <w:sz w:val="24"/>
          <w:szCs w:val="24"/>
        </w:rPr>
      </w:pPr>
      <w:r w:rsidRPr="002E52C5">
        <w:rPr>
          <w:b/>
          <w:sz w:val="24"/>
          <w:szCs w:val="24"/>
        </w:rPr>
        <w:lastRenderedPageBreak/>
        <w:t>8. Разно</w:t>
      </w:r>
    </w:p>
    <w:p w:rsidR="00880385" w:rsidRPr="002E52C5" w:rsidRDefault="00880385" w:rsidP="00880385">
      <w:pPr>
        <w:jc w:val="both"/>
        <w:rPr>
          <w:sz w:val="24"/>
          <w:szCs w:val="24"/>
        </w:rPr>
      </w:pPr>
    </w:p>
    <w:p w:rsidR="00880385" w:rsidRPr="002E52C5" w:rsidRDefault="00880385" w:rsidP="00880385">
      <w:pPr>
        <w:numPr>
          <w:ilvl w:val="0"/>
          <w:numId w:val="6"/>
        </w:numPr>
        <w:suppressAutoHyphens/>
        <w:spacing w:line="100" w:lineRule="atLeast"/>
        <w:jc w:val="both"/>
        <w:rPr>
          <w:sz w:val="24"/>
          <w:szCs w:val="24"/>
        </w:rPr>
      </w:pPr>
      <w:proofErr w:type="spellStart"/>
      <w:r w:rsidRPr="002E52C5">
        <w:rPr>
          <w:sz w:val="24"/>
          <w:szCs w:val="24"/>
        </w:rPr>
        <w:t>Усв</w:t>
      </w:r>
      <w:r w:rsidR="00B524BB">
        <w:rPr>
          <w:sz w:val="24"/>
          <w:szCs w:val="24"/>
        </w:rPr>
        <w:t>о</w:t>
      </w:r>
      <w:r w:rsidRPr="002E52C5">
        <w:rPr>
          <w:sz w:val="24"/>
          <w:szCs w:val="24"/>
        </w:rPr>
        <w:t>ј</w:t>
      </w:r>
      <w:r w:rsidR="004E176B">
        <w:rPr>
          <w:sz w:val="24"/>
          <w:szCs w:val="24"/>
        </w:rPr>
        <w:t>ен</w:t>
      </w:r>
      <w:proofErr w:type="spellEnd"/>
      <w:r w:rsidR="004E176B">
        <w:rPr>
          <w:sz w:val="24"/>
          <w:szCs w:val="24"/>
        </w:rPr>
        <w:t xml:space="preserve"> </w:t>
      </w:r>
      <w:proofErr w:type="spellStart"/>
      <w:r w:rsidR="004E176B">
        <w:rPr>
          <w:sz w:val="24"/>
          <w:szCs w:val="24"/>
        </w:rPr>
        <w:t>је</w:t>
      </w:r>
      <w:proofErr w:type="spellEnd"/>
      <w:r w:rsidRPr="002E52C5">
        <w:rPr>
          <w:sz w:val="24"/>
          <w:szCs w:val="24"/>
        </w:rPr>
        <w:t xml:space="preserve"> </w:t>
      </w:r>
      <w:proofErr w:type="spellStart"/>
      <w:r w:rsidRPr="002E52C5">
        <w:rPr>
          <w:sz w:val="24"/>
          <w:szCs w:val="24"/>
        </w:rPr>
        <w:t>Извештај</w:t>
      </w:r>
      <w:proofErr w:type="spellEnd"/>
      <w:r w:rsidRPr="002E52C5">
        <w:rPr>
          <w:sz w:val="24"/>
          <w:szCs w:val="24"/>
        </w:rPr>
        <w:t xml:space="preserve"> о </w:t>
      </w:r>
      <w:proofErr w:type="spellStart"/>
      <w:r w:rsidRPr="002E52C5">
        <w:rPr>
          <w:sz w:val="24"/>
          <w:szCs w:val="24"/>
        </w:rPr>
        <w:t>једногодишњем</w:t>
      </w:r>
      <w:proofErr w:type="spellEnd"/>
      <w:r w:rsidRPr="002E52C5">
        <w:rPr>
          <w:sz w:val="24"/>
          <w:szCs w:val="24"/>
        </w:rPr>
        <w:t xml:space="preserve"> </w:t>
      </w:r>
      <w:proofErr w:type="spellStart"/>
      <w:r w:rsidRPr="002E52C5">
        <w:rPr>
          <w:sz w:val="24"/>
          <w:szCs w:val="24"/>
        </w:rPr>
        <w:t>плаћеном</w:t>
      </w:r>
      <w:proofErr w:type="spellEnd"/>
      <w:r w:rsidRPr="002E52C5">
        <w:rPr>
          <w:sz w:val="24"/>
          <w:szCs w:val="24"/>
        </w:rPr>
        <w:t xml:space="preserve"> </w:t>
      </w:r>
      <w:proofErr w:type="spellStart"/>
      <w:r w:rsidRPr="002E52C5">
        <w:rPr>
          <w:sz w:val="24"/>
          <w:szCs w:val="24"/>
        </w:rPr>
        <w:t>одсуству</w:t>
      </w:r>
      <w:proofErr w:type="spellEnd"/>
      <w:r w:rsidRPr="002E52C5">
        <w:rPr>
          <w:sz w:val="24"/>
          <w:szCs w:val="24"/>
        </w:rPr>
        <w:t xml:space="preserve"> </w:t>
      </w:r>
      <w:proofErr w:type="spellStart"/>
      <w:r w:rsidRPr="002E52C5">
        <w:rPr>
          <w:b/>
          <w:bCs/>
          <w:sz w:val="24"/>
          <w:szCs w:val="24"/>
        </w:rPr>
        <w:t>доц</w:t>
      </w:r>
      <w:proofErr w:type="spellEnd"/>
      <w:r w:rsidRPr="002E52C5">
        <w:rPr>
          <w:b/>
          <w:bCs/>
          <w:sz w:val="24"/>
          <w:szCs w:val="24"/>
        </w:rPr>
        <w:t>. др Радмиле Јовановић Козловски</w:t>
      </w:r>
    </w:p>
    <w:p w:rsidR="00880385" w:rsidRPr="002E52C5" w:rsidRDefault="00880385" w:rsidP="00880385">
      <w:pPr>
        <w:jc w:val="both"/>
        <w:rPr>
          <w:sz w:val="24"/>
          <w:szCs w:val="24"/>
        </w:rPr>
      </w:pPr>
    </w:p>
    <w:p w:rsidR="00880385" w:rsidRPr="002E52C5" w:rsidRDefault="004E176B" w:rsidP="00880385">
      <w:pPr>
        <w:numPr>
          <w:ilvl w:val="0"/>
          <w:numId w:val="6"/>
        </w:numPr>
        <w:suppressAutoHyphens/>
        <w:spacing w:line="100" w:lineRule="atLeast"/>
        <w:jc w:val="both"/>
        <w:rPr>
          <w:sz w:val="24"/>
          <w:szCs w:val="24"/>
        </w:rPr>
      </w:pPr>
      <w:proofErr w:type="spellStart"/>
      <w:r w:rsidRPr="004E176B">
        <w:rPr>
          <w:bCs/>
          <w:sz w:val="24"/>
          <w:szCs w:val="24"/>
        </w:rPr>
        <w:t>Констатовано</w:t>
      </w:r>
      <w:proofErr w:type="spellEnd"/>
      <w:r w:rsidRPr="004E176B">
        <w:rPr>
          <w:bCs/>
          <w:sz w:val="24"/>
          <w:szCs w:val="24"/>
        </w:rPr>
        <w:t xml:space="preserve"> </w:t>
      </w:r>
      <w:proofErr w:type="spellStart"/>
      <w:r w:rsidRPr="004E176B">
        <w:rPr>
          <w:bCs/>
          <w:sz w:val="24"/>
          <w:szCs w:val="24"/>
        </w:rPr>
        <w:t>је</w:t>
      </w:r>
      <w:proofErr w:type="spellEnd"/>
      <w:r w:rsidRPr="004E176B">
        <w:rPr>
          <w:bCs/>
          <w:sz w:val="24"/>
          <w:szCs w:val="24"/>
        </w:rPr>
        <w:t xml:space="preserve"> </w:t>
      </w:r>
      <w:proofErr w:type="spellStart"/>
      <w:r w:rsidRPr="004E176B">
        <w:rPr>
          <w:bCs/>
          <w:sz w:val="24"/>
          <w:szCs w:val="24"/>
        </w:rPr>
        <w:t>да</w:t>
      </w:r>
      <w:proofErr w:type="spellEnd"/>
      <w:r w:rsidRPr="004E176B">
        <w:rPr>
          <w:bCs/>
          <w:sz w:val="24"/>
          <w:szCs w:val="24"/>
        </w:rPr>
        <w:t xml:space="preserve"> </w:t>
      </w:r>
      <w:proofErr w:type="spellStart"/>
      <w:r w:rsidRPr="004E176B">
        <w:rPr>
          <w:bCs/>
          <w:sz w:val="24"/>
          <w:szCs w:val="24"/>
        </w:rPr>
        <w:t>п</w:t>
      </w:r>
      <w:r w:rsidR="00880385" w:rsidRPr="004E176B">
        <w:rPr>
          <w:bCs/>
          <w:sz w:val="24"/>
          <w:szCs w:val="24"/>
        </w:rPr>
        <w:t>роф</w:t>
      </w:r>
      <w:proofErr w:type="spellEnd"/>
      <w:r w:rsidR="00880385" w:rsidRPr="004E176B">
        <w:rPr>
          <w:bCs/>
          <w:sz w:val="24"/>
          <w:szCs w:val="24"/>
        </w:rPr>
        <w:t>. др Владан Ђорђевић</w:t>
      </w:r>
      <w:r w:rsidR="00880385" w:rsidRPr="004E176B">
        <w:rPr>
          <w:sz w:val="24"/>
          <w:szCs w:val="24"/>
        </w:rPr>
        <w:t xml:space="preserve"> није</w:t>
      </w:r>
      <w:r w:rsidR="00880385" w:rsidRPr="002E52C5">
        <w:rPr>
          <w:sz w:val="24"/>
          <w:szCs w:val="24"/>
        </w:rPr>
        <w:t xml:space="preserve"> доставио Извештај о једногодишњем плаћеном одсуству</w:t>
      </w:r>
    </w:p>
    <w:p w:rsidR="00880385" w:rsidRPr="002E52C5" w:rsidRDefault="00880385" w:rsidP="00880385">
      <w:pPr>
        <w:jc w:val="both"/>
        <w:rPr>
          <w:sz w:val="24"/>
          <w:szCs w:val="24"/>
        </w:rPr>
      </w:pPr>
    </w:p>
    <w:p w:rsidR="00331B2D" w:rsidRPr="00DD2DB1" w:rsidRDefault="00880385" w:rsidP="00331B2D">
      <w:pPr>
        <w:suppressAutoHyphens/>
        <w:spacing w:line="100" w:lineRule="atLeast"/>
        <w:ind w:left="720"/>
        <w:jc w:val="both"/>
        <w:rPr>
          <w:sz w:val="24"/>
          <w:szCs w:val="24"/>
        </w:rPr>
      </w:pPr>
      <w:r w:rsidRPr="00DD2DB1">
        <w:rPr>
          <w:sz w:val="24"/>
          <w:szCs w:val="24"/>
        </w:rPr>
        <w:t xml:space="preserve">Молба студенткиње </w:t>
      </w:r>
      <w:r w:rsidRPr="00DD2DB1">
        <w:rPr>
          <w:b/>
          <w:bCs/>
          <w:sz w:val="24"/>
          <w:szCs w:val="24"/>
        </w:rPr>
        <w:t>Наташе Шмелц</w:t>
      </w:r>
      <w:r w:rsidRPr="00DD2DB1">
        <w:rPr>
          <w:sz w:val="24"/>
          <w:szCs w:val="24"/>
        </w:rPr>
        <w:t xml:space="preserve"> да као истраживач-приправник пређе са Института </w:t>
      </w:r>
      <w:proofErr w:type="spellStart"/>
      <w:r w:rsidRPr="00DD2DB1">
        <w:rPr>
          <w:sz w:val="24"/>
          <w:szCs w:val="24"/>
        </w:rPr>
        <w:t>за</w:t>
      </w:r>
      <w:proofErr w:type="spellEnd"/>
      <w:r w:rsidRPr="00DD2DB1">
        <w:rPr>
          <w:sz w:val="24"/>
          <w:szCs w:val="24"/>
        </w:rPr>
        <w:t xml:space="preserve"> </w:t>
      </w:r>
      <w:proofErr w:type="spellStart"/>
      <w:r w:rsidRPr="00DD2DB1">
        <w:rPr>
          <w:sz w:val="24"/>
          <w:szCs w:val="24"/>
        </w:rPr>
        <w:t>филозофију</w:t>
      </w:r>
      <w:proofErr w:type="spellEnd"/>
      <w:r w:rsidRPr="00DD2DB1">
        <w:rPr>
          <w:sz w:val="24"/>
          <w:szCs w:val="24"/>
        </w:rPr>
        <w:t xml:space="preserve"> и </w:t>
      </w:r>
      <w:proofErr w:type="spellStart"/>
      <w:r w:rsidRPr="00DD2DB1">
        <w:rPr>
          <w:sz w:val="24"/>
          <w:szCs w:val="24"/>
        </w:rPr>
        <w:t>друштвену</w:t>
      </w:r>
      <w:proofErr w:type="spellEnd"/>
      <w:r w:rsidRPr="00DD2DB1">
        <w:rPr>
          <w:sz w:val="24"/>
          <w:szCs w:val="24"/>
        </w:rPr>
        <w:t xml:space="preserve"> </w:t>
      </w:r>
      <w:proofErr w:type="spellStart"/>
      <w:r w:rsidRPr="00DD2DB1">
        <w:rPr>
          <w:sz w:val="24"/>
          <w:szCs w:val="24"/>
        </w:rPr>
        <w:t>теорију</w:t>
      </w:r>
      <w:proofErr w:type="spellEnd"/>
      <w:r w:rsidRPr="00DD2DB1">
        <w:rPr>
          <w:sz w:val="24"/>
          <w:szCs w:val="24"/>
        </w:rPr>
        <w:t xml:space="preserve"> </w:t>
      </w:r>
      <w:proofErr w:type="spellStart"/>
      <w:r w:rsidRPr="00DD2DB1">
        <w:rPr>
          <w:sz w:val="24"/>
          <w:szCs w:val="24"/>
        </w:rPr>
        <w:t>на</w:t>
      </w:r>
      <w:proofErr w:type="spellEnd"/>
      <w:r w:rsidRPr="00DD2DB1">
        <w:rPr>
          <w:sz w:val="24"/>
          <w:szCs w:val="24"/>
        </w:rPr>
        <w:t xml:space="preserve"> </w:t>
      </w:r>
      <w:proofErr w:type="spellStart"/>
      <w:r w:rsidRPr="00DD2DB1">
        <w:rPr>
          <w:sz w:val="24"/>
          <w:szCs w:val="24"/>
        </w:rPr>
        <w:t>Институт</w:t>
      </w:r>
      <w:proofErr w:type="spellEnd"/>
      <w:r w:rsidRPr="00DD2DB1">
        <w:rPr>
          <w:sz w:val="24"/>
          <w:szCs w:val="24"/>
        </w:rPr>
        <w:t xml:space="preserve"> </w:t>
      </w:r>
      <w:proofErr w:type="spellStart"/>
      <w:r w:rsidRPr="00DD2DB1">
        <w:rPr>
          <w:sz w:val="24"/>
          <w:szCs w:val="24"/>
        </w:rPr>
        <w:t>за</w:t>
      </w:r>
      <w:proofErr w:type="spellEnd"/>
      <w:r w:rsidRPr="00DD2DB1">
        <w:rPr>
          <w:sz w:val="24"/>
          <w:szCs w:val="24"/>
        </w:rPr>
        <w:t xml:space="preserve"> </w:t>
      </w:r>
      <w:proofErr w:type="spellStart"/>
      <w:r w:rsidRPr="00DD2DB1">
        <w:rPr>
          <w:sz w:val="24"/>
          <w:szCs w:val="24"/>
        </w:rPr>
        <w:t>филозофију</w:t>
      </w:r>
      <w:proofErr w:type="spellEnd"/>
      <w:r w:rsidR="00331B2D" w:rsidRPr="00DD2DB1">
        <w:rPr>
          <w:sz w:val="24"/>
          <w:szCs w:val="24"/>
        </w:rPr>
        <w:t>.</w:t>
      </w:r>
    </w:p>
    <w:p w:rsidR="00331B2D" w:rsidRPr="00DD2DB1" w:rsidRDefault="00331B2D" w:rsidP="00331B2D">
      <w:pPr>
        <w:suppressAutoHyphens/>
        <w:spacing w:line="100" w:lineRule="atLeast"/>
        <w:ind w:left="720"/>
        <w:jc w:val="both"/>
        <w:rPr>
          <w:sz w:val="24"/>
          <w:szCs w:val="24"/>
        </w:rPr>
      </w:pPr>
      <w:r w:rsidRPr="00DD2DB1">
        <w:rPr>
          <w:sz w:val="24"/>
          <w:szCs w:val="24"/>
        </w:rPr>
        <w:t>Управник Одељења проф. др Ненад Цекић је предложио да се одлучивање по молби Наташе Шмелц одложи до конституисања нове управе Института за филозофију. У дискусији су учествовали проф. др Живан Лазовић и проф. др Миланко Говедарица. Са 20 гласова за усвојен је предлог да се одлучивање о молби Наташе Шмелц одложи до наредне седнице Одељења за филозофију.</w:t>
      </w:r>
    </w:p>
    <w:p w:rsidR="00331B2D" w:rsidRPr="00DD2DB1" w:rsidRDefault="00331B2D" w:rsidP="00880385">
      <w:pPr>
        <w:numPr>
          <w:ilvl w:val="0"/>
          <w:numId w:val="6"/>
        </w:numPr>
        <w:suppressAutoHyphens/>
        <w:spacing w:line="100" w:lineRule="atLeast"/>
        <w:jc w:val="both"/>
        <w:rPr>
          <w:sz w:val="24"/>
          <w:szCs w:val="24"/>
        </w:rPr>
      </w:pPr>
      <w:r w:rsidRPr="00DD2DB1">
        <w:rPr>
          <w:sz w:val="24"/>
          <w:szCs w:val="24"/>
        </w:rPr>
        <w:t xml:space="preserve">Управник Одељења проф. др Ненад Цекић је информисао присутне о молби проф. др Милоша Арсенијевића да и даље користи кабинет и констатовао да нема правног основа за одлучивање пошто је проф. Арсенијевић у пензији дуже од две године. У дискусији су учествовали проф. </w:t>
      </w:r>
      <w:r w:rsidR="00C95E46" w:rsidRPr="00DD2DB1">
        <w:rPr>
          <w:sz w:val="24"/>
          <w:szCs w:val="24"/>
        </w:rPr>
        <w:t>др Миланко Говедарица и проф. др Небојша Грубор</w:t>
      </w:r>
    </w:p>
    <w:p w:rsidR="004E176B" w:rsidRPr="00C95E46" w:rsidRDefault="004E176B" w:rsidP="00C95E46">
      <w:pPr>
        <w:suppressAutoHyphens/>
        <w:spacing w:line="100" w:lineRule="atLeast"/>
        <w:ind w:left="360"/>
        <w:jc w:val="both"/>
        <w:rPr>
          <w:sz w:val="24"/>
          <w:szCs w:val="24"/>
        </w:rPr>
      </w:pPr>
    </w:p>
    <w:p w:rsidR="00331B2D" w:rsidRDefault="00331B2D" w:rsidP="00331B2D">
      <w:pPr>
        <w:suppressAutoHyphens/>
        <w:spacing w:line="100" w:lineRule="atLeast"/>
        <w:jc w:val="both"/>
        <w:rPr>
          <w:sz w:val="24"/>
          <w:szCs w:val="24"/>
        </w:rPr>
      </w:pPr>
    </w:p>
    <w:p w:rsidR="00B524BB" w:rsidRDefault="00331B2D" w:rsidP="00B524BB">
      <w:pPr>
        <w:suppressAutoHyphens/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B524BB" w:rsidRDefault="00B524BB" w:rsidP="00B524BB">
      <w:pPr>
        <w:suppressAutoHyphens/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У Београду, 21.10.2021. године</w:t>
      </w:r>
    </w:p>
    <w:p w:rsidR="00B524BB" w:rsidRDefault="00B524BB" w:rsidP="00B524BB">
      <w:pPr>
        <w:suppressAutoHyphens/>
        <w:spacing w:line="100" w:lineRule="atLeast"/>
        <w:jc w:val="both"/>
        <w:rPr>
          <w:sz w:val="24"/>
          <w:szCs w:val="24"/>
        </w:rPr>
      </w:pPr>
    </w:p>
    <w:p w:rsidR="00B524BB" w:rsidRDefault="00B524BB" w:rsidP="00B524BB">
      <w:pPr>
        <w:suppressAutoHyphens/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Записник водила:                                                               Управник Одељења за филозофију</w:t>
      </w:r>
    </w:p>
    <w:p w:rsidR="00B524BB" w:rsidRDefault="00B524BB" w:rsidP="00B524BB">
      <w:pPr>
        <w:suppressAutoHyphens/>
        <w:spacing w:line="100" w:lineRule="atLeast"/>
        <w:jc w:val="both"/>
        <w:rPr>
          <w:sz w:val="24"/>
          <w:szCs w:val="24"/>
        </w:rPr>
      </w:pPr>
    </w:p>
    <w:p w:rsidR="00B524BB" w:rsidRPr="002E52C5" w:rsidRDefault="00B524BB" w:rsidP="00B524BB">
      <w:pPr>
        <w:suppressAutoHyphens/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Нада Думић                                                                                 проф. др Ненад Цекић</w:t>
      </w:r>
    </w:p>
    <w:p w:rsidR="00880385" w:rsidRPr="002E52C5" w:rsidRDefault="00880385" w:rsidP="00880385">
      <w:pPr>
        <w:jc w:val="both"/>
        <w:rPr>
          <w:sz w:val="24"/>
          <w:szCs w:val="24"/>
        </w:rPr>
      </w:pPr>
    </w:p>
    <w:p w:rsidR="00880385" w:rsidRPr="002E52C5" w:rsidRDefault="00880385" w:rsidP="00880385">
      <w:pPr>
        <w:pStyle w:val="ListParagraph"/>
        <w:jc w:val="both"/>
        <w:rPr>
          <w:strike/>
          <w:sz w:val="24"/>
          <w:szCs w:val="24"/>
        </w:rPr>
      </w:pPr>
    </w:p>
    <w:p w:rsidR="00880385" w:rsidRDefault="00880385"/>
    <w:sectPr w:rsidR="00880385" w:rsidSect="00C41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yMLIwNrcwMzAxsDAwMjJX0lEKTi0uzszPAykwrAUAI8XE8CwAAAA="/>
  </w:docVars>
  <w:rsids>
    <w:rsidRoot w:val="00911708"/>
    <w:rsid w:val="00006384"/>
    <w:rsid w:val="00143433"/>
    <w:rsid w:val="001532DA"/>
    <w:rsid w:val="00164E28"/>
    <w:rsid w:val="002234BB"/>
    <w:rsid w:val="00245DD8"/>
    <w:rsid w:val="002B1800"/>
    <w:rsid w:val="00331B2D"/>
    <w:rsid w:val="003414AC"/>
    <w:rsid w:val="003D0D59"/>
    <w:rsid w:val="003D26D5"/>
    <w:rsid w:val="00460E27"/>
    <w:rsid w:val="00463937"/>
    <w:rsid w:val="004C6AA8"/>
    <w:rsid w:val="004E176B"/>
    <w:rsid w:val="005132A4"/>
    <w:rsid w:val="006A0E87"/>
    <w:rsid w:val="00725DA2"/>
    <w:rsid w:val="007A6946"/>
    <w:rsid w:val="00880385"/>
    <w:rsid w:val="00911708"/>
    <w:rsid w:val="00A41465"/>
    <w:rsid w:val="00A44F8E"/>
    <w:rsid w:val="00B524BB"/>
    <w:rsid w:val="00C4122D"/>
    <w:rsid w:val="00C8468E"/>
    <w:rsid w:val="00C851CF"/>
    <w:rsid w:val="00C95E46"/>
    <w:rsid w:val="00CD64E8"/>
    <w:rsid w:val="00CD7FF4"/>
    <w:rsid w:val="00D03FE9"/>
    <w:rsid w:val="00D06517"/>
    <w:rsid w:val="00D30DCE"/>
    <w:rsid w:val="00D52D24"/>
    <w:rsid w:val="00D6710E"/>
    <w:rsid w:val="00D77C6B"/>
    <w:rsid w:val="00DD2DB1"/>
    <w:rsid w:val="00E24594"/>
    <w:rsid w:val="00E719A2"/>
    <w:rsid w:val="00EB08AD"/>
    <w:rsid w:val="00EF19A5"/>
    <w:rsid w:val="00FF2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70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880385"/>
    <w:pPr>
      <w:keepNext/>
      <w:numPr>
        <w:numId w:val="1"/>
      </w:numPr>
      <w:suppressAutoHyphens/>
      <w:spacing w:line="100" w:lineRule="atLeast"/>
      <w:jc w:val="both"/>
      <w:outlineLvl w:val="0"/>
    </w:pPr>
    <w:rPr>
      <w:sz w:val="28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1170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1170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rsid w:val="0088038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BodyText">
    <w:name w:val="Body Text"/>
    <w:basedOn w:val="Normal"/>
    <w:link w:val="BodyTextChar"/>
    <w:rsid w:val="00880385"/>
    <w:pPr>
      <w:suppressAutoHyphens/>
      <w:spacing w:after="120" w:line="100" w:lineRule="atLeast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880385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ListParagraph">
    <w:name w:val="List Paragraph"/>
    <w:basedOn w:val="Normal"/>
    <w:uiPriority w:val="34"/>
    <w:qFormat/>
    <w:rsid w:val="00880385"/>
    <w:pPr>
      <w:suppressAutoHyphens/>
      <w:spacing w:line="100" w:lineRule="atLeast"/>
      <w:ind w:left="708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5B65D-68A8-448B-8C20-22985AE37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1813</Words>
  <Characters>10337</Characters>
  <Application>Microsoft Office Word</Application>
  <DocSecurity>0</DocSecurity>
  <Lines>86</Lines>
  <Paragraphs>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Korisnici</dc:creator>
  <cp:lastModifiedBy>Korisnici</cp:lastModifiedBy>
  <cp:revision>7</cp:revision>
  <dcterms:created xsi:type="dcterms:W3CDTF">2021-12-02T09:31:00Z</dcterms:created>
  <dcterms:modified xsi:type="dcterms:W3CDTF">2021-12-02T09:38:00Z</dcterms:modified>
</cp:coreProperties>
</file>